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8ED2D9B" w14:textId="77777777" w:rsidR="004D361E" w:rsidRDefault="004D361E">
      <w:pPr>
        <w:spacing w:line="360" w:lineRule="auto"/>
        <w:jc w:val="both"/>
        <w:rPr>
          <w:rFonts w:ascii="Arial" w:hAnsi="Arial"/>
          <w:b/>
          <w:sz w:val="28"/>
        </w:rPr>
      </w:pPr>
    </w:p>
    <w:p w14:paraId="5DFB48E1" w14:textId="77777777" w:rsidR="004D361E" w:rsidRPr="00E84D59" w:rsidRDefault="004D361E">
      <w:pPr>
        <w:pStyle w:val="Nadpis3"/>
      </w:pPr>
      <w:r w:rsidRPr="00E84D59">
        <w:t>B</w:t>
      </w:r>
      <w:r w:rsidR="00A617CF" w:rsidRPr="00E84D59">
        <w:t>.</w:t>
      </w:r>
      <w:r w:rsidRPr="00E84D59">
        <w:t xml:space="preserve"> Souhrnná technická zpráva</w:t>
      </w:r>
    </w:p>
    <w:p w14:paraId="0C27DB13" w14:textId="77777777" w:rsidR="004D361E" w:rsidRPr="00E84D59" w:rsidRDefault="004D361E">
      <w:pPr>
        <w:pStyle w:val="Nadpis2"/>
        <w:ind w:left="2832" w:hanging="2832"/>
        <w:rPr>
          <w:b/>
          <w:bCs/>
        </w:rPr>
      </w:pPr>
    </w:p>
    <w:p w14:paraId="700C1AA0" w14:textId="0DBED46F" w:rsidR="004D361E" w:rsidRPr="00E84D59" w:rsidRDefault="004D361E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8"/>
          <w:szCs w:val="26"/>
        </w:rPr>
      </w:pPr>
      <w:r w:rsidRPr="00E84D59">
        <w:rPr>
          <w:rFonts w:ascii="Arial" w:hAnsi="Arial" w:cs="Arial"/>
          <w:b/>
          <w:bCs/>
          <w:sz w:val="28"/>
          <w:szCs w:val="26"/>
        </w:rPr>
        <w:t xml:space="preserve">B.1 </w:t>
      </w:r>
      <w:r w:rsidR="002F3418">
        <w:rPr>
          <w:rFonts w:ascii="Arial" w:hAnsi="Arial" w:cs="Arial"/>
          <w:b/>
          <w:bCs/>
          <w:sz w:val="28"/>
          <w:szCs w:val="26"/>
        </w:rPr>
        <w:t>Celkový p</w:t>
      </w:r>
      <w:r w:rsidRPr="00E84D59">
        <w:rPr>
          <w:rFonts w:ascii="Arial" w:hAnsi="Arial" w:cs="Arial"/>
          <w:b/>
          <w:bCs/>
          <w:sz w:val="28"/>
          <w:szCs w:val="26"/>
        </w:rPr>
        <w:t>opis území stavby</w:t>
      </w:r>
    </w:p>
    <w:p w14:paraId="3DC75721" w14:textId="77777777" w:rsidR="009C64AF" w:rsidRPr="00876A86" w:rsidRDefault="009C64AF" w:rsidP="009C64AF">
      <w:pPr>
        <w:spacing w:line="360" w:lineRule="auto"/>
        <w:jc w:val="both"/>
        <w:rPr>
          <w:rFonts w:ascii="Arial" w:hAnsi="Arial" w:cs="Arial"/>
          <w:b/>
          <w:bCs/>
          <w:sz w:val="24"/>
          <w:szCs w:val="26"/>
          <w:lang w:eastAsia="cs-CZ"/>
        </w:rPr>
      </w:pPr>
      <w:r w:rsidRPr="00876A86">
        <w:rPr>
          <w:rFonts w:ascii="Arial" w:hAnsi="Arial" w:cs="Arial"/>
          <w:b/>
          <w:bCs/>
          <w:sz w:val="24"/>
          <w:szCs w:val="26"/>
          <w:lang w:eastAsia="cs-CZ"/>
        </w:rPr>
        <w:t>a) Popis a charakteristiky stavby a objektů technických a technologických zařízení a jejich užívání</w:t>
      </w:r>
    </w:p>
    <w:p w14:paraId="257869C5" w14:textId="2E2334A1" w:rsidR="008A06ED" w:rsidRDefault="008A06ED" w:rsidP="008A06ED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Dokumentace řeší odstranění povodňových škod ze září 2024. Součástí stavby je oprava stupně</w:t>
      </w:r>
      <w:r w:rsidRPr="008A06ED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v km 2,857</w:t>
      </w:r>
      <w:r>
        <w:rPr>
          <w:rFonts w:ascii="Arial" w:hAnsi="Arial"/>
          <w:sz w:val="24"/>
          <w:szCs w:val="24"/>
        </w:rPr>
        <w:t xml:space="preserve"> (přelivná hrana, vývařiště, dlažba z LK), odtěžení naplavené zeminy ze dna koryta pod vývařištěm a oprava poškozeného pravého břehu koryta nad stupněm. </w:t>
      </w:r>
    </w:p>
    <w:p w14:paraId="1B257924" w14:textId="2EA4BD6E" w:rsidR="009F5616" w:rsidRDefault="009F5616" w:rsidP="00BB3A70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9F5616">
        <w:rPr>
          <w:rFonts w:ascii="Arial" w:hAnsi="Arial" w:cs="Arial"/>
          <w:b/>
          <w:bCs/>
        </w:rPr>
        <w:t>b)</w:t>
      </w:r>
      <w:r w:rsidRPr="009F5616">
        <w:rPr>
          <w:rFonts w:ascii="Arial" w:hAnsi="Arial" w:cs="Arial"/>
        </w:rPr>
        <w:t> </w:t>
      </w:r>
      <w:r w:rsidRPr="009F5616">
        <w:rPr>
          <w:rFonts w:ascii="Arial" w:hAnsi="Arial" w:cs="Arial"/>
          <w:b/>
          <w:bCs/>
        </w:rPr>
        <w:t>Charakteristika území a stavebního pozemku</w:t>
      </w:r>
    </w:p>
    <w:p w14:paraId="5D919877" w14:textId="33AF961F" w:rsidR="008960B4" w:rsidRPr="00412868" w:rsidRDefault="008960B4" w:rsidP="008960B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412868">
        <w:rPr>
          <w:rFonts w:ascii="Arial" w:hAnsi="Arial" w:cs="Arial"/>
          <w:bCs/>
          <w:sz w:val="24"/>
          <w:szCs w:val="24"/>
        </w:rPr>
        <w:t xml:space="preserve">Jedná se o upravenou část koryta významného vodního toku Dřevnice, kde se </w:t>
      </w:r>
      <w:r>
        <w:rPr>
          <w:rFonts w:ascii="Arial" w:hAnsi="Arial" w:cs="Arial"/>
          <w:bCs/>
          <w:sz w:val="24"/>
          <w:szCs w:val="24"/>
        </w:rPr>
        <w:t xml:space="preserve">v km 2,857 </w:t>
      </w:r>
      <w:r w:rsidRPr="00412868">
        <w:rPr>
          <w:rFonts w:ascii="Arial" w:hAnsi="Arial" w:cs="Arial"/>
          <w:bCs/>
          <w:sz w:val="24"/>
          <w:szCs w:val="24"/>
        </w:rPr>
        <w:t>nachází spádový stupeň Otrokovice. Začátek úseku je pod stupněm Otrokovice v km 2,</w:t>
      </w:r>
      <w:r>
        <w:rPr>
          <w:rFonts w:ascii="Arial" w:hAnsi="Arial" w:cs="Arial"/>
          <w:bCs/>
          <w:sz w:val="24"/>
          <w:szCs w:val="24"/>
        </w:rPr>
        <w:t>731</w:t>
      </w:r>
      <w:r w:rsidRPr="00412868">
        <w:rPr>
          <w:rFonts w:ascii="Arial" w:hAnsi="Arial" w:cs="Arial"/>
          <w:bCs/>
          <w:sz w:val="24"/>
          <w:szCs w:val="24"/>
        </w:rPr>
        <w:t xml:space="preserve">, konec úseku je </w:t>
      </w:r>
      <w:r>
        <w:rPr>
          <w:rFonts w:ascii="Arial" w:hAnsi="Arial" w:cs="Arial"/>
          <w:bCs/>
          <w:sz w:val="24"/>
          <w:szCs w:val="24"/>
        </w:rPr>
        <w:t xml:space="preserve">za stávající pravobřežní břehovou nátrží nad spádovým stupněm v </w:t>
      </w:r>
      <w:r w:rsidRPr="00412868">
        <w:rPr>
          <w:rFonts w:ascii="Arial" w:hAnsi="Arial" w:cs="Arial"/>
          <w:bCs/>
          <w:sz w:val="24"/>
          <w:szCs w:val="24"/>
        </w:rPr>
        <w:t xml:space="preserve">km 2,935. Při povodňových průtocích v září 2024 bylo poškozeno přepadové těleso stupně, opevnění </w:t>
      </w:r>
      <w:r>
        <w:rPr>
          <w:rFonts w:ascii="Arial" w:hAnsi="Arial" w:cs="Arial"/>
          <w:bCs/>
          <w:sz w:val="24"/>
          <w:szCs w:val="24"/>
        </w:rPr>
        <w:t xml:space="preserve">dna a svahů vývařiště. Dno koryta pod objektem je výrazně zaneseno </w:t>
      </w:r>
      <w:r w:rsidR="00B6131D">
        <w:rPr>
          <w:rFonts w:ascii="Arial" w:hAnsi="Arial" w:cs="Arial"/>
          <w:bCs/>
          <w:sz w:val="24"/>
          <w:szCs w:val="24"/>
        </w:rPr>
        <w:t>nánosy</w:t>
      </w:r>
      <w:r w:rsidRPr="00412868">
        <w:rPr>
          <w:rFonts w:ascii="Arial" w:hAnsi="Arial" w:cs="Arial"/>
          <w:bCs/>
          <w:sz w:val="24"/>
          <w:szCs w:val="24"/>
        </w:rPr>
        <w:t xml:space="preserve">. </w:t>
      </w:r>
      <w:r>
        <w:rPr>
          <w:rFonts w:ascii="Arial" w:hAnsi="Arial" w:cs="Arial"/>
          <w:bCs/>
          <w:sz w:val="24"/>
          <w:szCs w:val="24"/>
        </w:rPr>
        <w:t>Na pravém břehu v km 2,912 vznikla nátrž o délce 1</w:t>
      </w:r>
      <w:r w:rsidR="00B82202">
        <w:rPr>
          <w:rFonts w:ascii="Arial" w:hAnsi="Arial" w:cs="Arial"/>
          <w:bCs/>
          <w:sz w:val="24"/>
          <w:szCs w:val="24"/>
        </w:rPr>
        <w:t>9</w:t>
      </w:r>
      <w:r>
        <w:rPr>
          <w:rFonts w:ascii="Arial" w:hAnsi="Arial" w:cs="Arial"/>
          <w:bCs/>
          <w:sz w:val="24"/>
          <w:szCs w:val="24"/>
        </w:rPr>
        <w:t>,00m na celou výšku svahu</w:t>
      </w:r>
      <w:r w:rsidR="00B6131D">
        <w:rPr>
          <w:rFonts w:ascii="Arial" w:hAnsi="Arial" w:cs="Arial"/>
          <w:bCs/>
          <w:sz w:val="24"/>
          <w:szCs w:val="24"/>
        </w:rPr>
        <w:t xml:space="preserve"> a bylo poškozeno opevnění pravého břehu mezi nátrží a tělesem stupně</w:t>
      </w:r>
      <w:r>
        <w:rPr>
          <w:rFonts w:ascii="Arial" w:hAnsi="Arial" w:cs="Arial"/>
          <w:bCs/>
          <w:sz w:val="24"/>
          <w:szCs w:val="24"/>
        </w:rPr>
        <w:t>. Výše popsané závady mají výrazný vliv na stabilitu objektů upraveného koryta (stupeň, opevnění břehů koryta) a na průtočnou kapacitu upraveného koryta</w:t>
      </w:r>
      <w:r w:rsidR="001A02CC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406B33E0" w14:textId="77777777" w:rsidR="006A60A7" w:rsidRPr="00876A86" w:rsidRDefault="006A60A7" w:rsidP="006A60A7">
      <w:pPr>
        <w:spacing w:line="360" w:lineRule="auto"/>
        <w:jc w:val="both"/>
        <w:rPr>
          <w:rFonts w:ascii="Arial" w:hAnsi="Arial"/>
          <w:b/>
          <w:sz w:val="24"/>
          <w:szCs w:val="24"/>
          <w:lang w:eastAsia="cs-CZ"/>
        </w:rPr>
      </w:pPr>
      <w:r w:rsidRPr="00876A86">
        <w:rPr>
          <w:rFonts w:ascii="Arial" w:hAnsi="Arial"/>
          <w:b/>
          <w:bCs/>
          <w:sz w:val="24"/>
          <w:szCs w:val="24"/>
          <w:lang w:eastAsia="cs-CZ"/>
        </w:rPr>
        <w:t>c)</w:t>
      </w:r>
      <w:r w:rsidRPr="00876A86">
        <w:rPr>
          <w:rFonts w:ascii="Arial" w:hAnsi="Arial"/>
          <w:b/>
          <w:sz w:val="24"/>
          <w:szCs w:val="24"/>
          <w:lang w:eastAsia="cs-CZ"/>
        </w:rPr>
        <w:t> Soulad dokumentace pro provádění stavby s povolením záměru, informace o tom, zda a v jakých částech dokumentace jsou zohledněny podmínky závazných stanovisek dotčených orgánů</w:t>
      </w:r>
    </w:p>
    <w:p w14:paraId="244C1077" w14:textId="77777777" w:rsidR="006A60A7" w:rsidRPr="00876A86" w:rsidRDefault="008A06ED" w:rsidP="006A60A7">
      <w:pPr>
        <w:spacing w:line="360" w:lineRule="auto"/>
        <w:jc w:val="both"/>
        <w:rPr>
          <w:rFonts w:ascii="Arial" w:hAnsi="Arial"/>
          <w:bCs/>
          <w:sz w:val="24"/>
          <w:szCs w:val="24"/>
          <w:lang w:eastAsia="cs-CZ"/>
        </w:rPr>
      </w:pPr>
      <w:r>
        <w:rPr>
          <w:rFonts w:ascii="Arial" w:hAnsi="Arial"/>
          <w:sz w:val="24"/>
          <w:szCs w:val="24"/>
        </w:rPr>
        <w:t>Dokumentace řeší odstranění povodňových škod ze září 2024. Součástí stavby je oprava stupně</w:t>
      </w:r>
      <w:r w:rsidRPr="008A06ED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v km 2,857</w:t>
      </w:r>
      <w:r>
        <w:rPr>
          <w:rFonts w:ascii="Arial" w:hAnsi="Arial"/>
          <w:sz w:val="24"/>
          <w:szCs w:val="24"/>
        </w:rPr>
        <w:t xml:space="preserve"> (přelivná hrana, vývařiště, dlažba z LK), odtěžení </w:t>
      </w:r>
      <w:r w:rsidR="00B6131D">
        <w:rPr>
          <w:rFonts w:ascii="Arial" w:hAnsi="Arial"/>
          <w:sz w:val="24"/>
          <w:szCs w:val="24"/>
        </w:rPr>
        <w:t>nánosu</w:t>
      </w:r>
      <w:r>
        <w:rPr>
          <w:rFonts w:ascii="Arial" w:hAnsi="Arial"/>
          <w:sz w:val="24"/>
          <w:szCs w:val="24"/>
        </w:rPr>
        <w:t xml:space="preserve"> ze dna koryta pod vývařištěm a oprava poškozeného pravého břehu koryta nad stupněm. </w:t>
      </w:r>
      <w:r w:rsidR="00835C40">
        <w:rPr>
          <w:rFonts w:ascii="Arial" w:hAnsi="Arial" w:cs="Arial"/>
          <w:sz w:val="24"/>
        </w:rPr>
        <w:t xml:space="preserve">Odstraněním </w:t>
      </w:r>
      <w:r w:rsidR="00B6131D">
        <w:rPr>
          <w:rFonts w:ascii="Arial" w:hAnsi="Arial" w:cs="Arial"/>
          <w:sz w:val="24"/>
        </w:rPr>
        <w:t>nánosu</w:t>
      </w:r>
      <w:r w:rsidR="00835C40">
        <w:rPr>
          <w:rFonts w:ascii="Arial" w:hAnsi="Arial" w:cs="Arial"/>
          <w:sz w:val="24"/>
        </w:rPr>
        <w:t xml:space="preserve"> ze dna toku</w:t>
      </w:r>
      <w:r>
        <w:rPr>
          <w:rFonts w:ascii="Arial" w:hAnsi="Arial" w:cs="Arial"/>
          <w:sz w:val="24"/>
        </w:rPr>
        <w:t>,</w:t>
      </w:r>
      <w:r w:rsidR="00835C40">
        <w:rPr>
          <w:rFonts w:ascii="Arial" w:hAnsi="Arial" w:cs="Arial"/>
          <w:sz w:val="24"/>
        </w:rPr>
        <w:t xml:space="preserve"> opravou </w:t>
      </w:r>
      <w:r>
        <w:rPr>
          <w:rFonts w:ascii="Arial" w:hAnsi="Arial" w:cs="Arial"/>
          <w:sz w:val="24"/>
        </w:rPr>
        <w:t xml:space="preserve">stupně a opravou svahu v místě nátrže </w:t>
      </w:r>
      <w:r w:rsidR="00835C40">
        <w:rPr>
          <w:rFonts w:ascii="Arial" w:hAnsi="Arial" w:cs="Arial"/>
          <w:sz w:val="24"/>
        </w:rPr>
        <w:t xml:space="preserve">se uvede koryto do původního projektovaného stavu a bude zajištěno neškodné převedení povodňových průtoků korytem. </w:t>
      </w:r>
      <w:r w:rsidR="00835C40" w:rsidRPr="00E7100B">
        <w:rPr>
          <w:rFonts w:ascii="Arial" w:hAnsi="Arial"/>
          <w:sz w:val="24"/>
          <w:szCs w:val="24"/>
        </w:rPr>
        <w:t>Jedná se o opravu, opravou nebudou měněny technické ani kapacitní parametry původního koryta</w:t>
      </w:r>
      <w:r w:rsidR="00DE5BEF">
        <w:rPr>
          <w:rFonts w:ascii="Arial" w:hAnsi="Arial"/>
          <w:sz w:val="24"/>
          <w:szCs w:val="24"/>
        </w:rPr>
        <w:t xml:space="preserve"> a objektů v korytě</w:t>
      </w:r>
      <w:r w:rsidR="00835C40" w:rsidRPr="00E7100B">
        <w:rPr>
          <w:rFonts w:ascii="Arial" w:hAnsi="Arial"/>
          <w:sz w:val="24"/>
          <w:szCs w:val="24"/>
        </w:rPr>
        <w:t xml:space="preserve">. </w:t>
      </w:r>
      <w:r w:rsidR="00835C40">
        <w:rPr>
          <w:rFonts w:ascii="Arial" w:hAnsi="Arial"/>
          <w:sz w:val="24"/>
          <w:szCs w:val="24"/>
        </w:rPr>
        <w:t>Veškeré stavební práce budou realizovány v rámci stávajícího koryta</w:t>
      </w:r>
      <w:r w:rsidR="00076AF3">
        <w:rPr>
          <w:rFonts w:ascii="Arial" w:hAnsi="Arial"/>
          <w:sz w:val="24"/>
          <w:szCs w:val="24"/>
        </w:rPr>
        <w:t xml:space="preserve"> a půdorysu </w:t>
      </w:r>
      <w:r w:rsidR="00DE5BEF">
        <w:rPr>
          <w:rFonts w:ascii="Arial" w:hAnsi="Arial"/>
          <w:sz w:val="24"/>
          <w:szCs w:val="24"/>
        </w:rPr>
        <w:t xml:space="preserve">a </w:t>
      </w:r>
      <w:r w:rsidR="00DE5BEF">
        <w:rPr>
          <w:rFonts w:ascii="Arial" w:hAnsi="Arial"/>
          <w:sz w:val="24"/>
          <w:szCs w:val="24"/>
        </w:rPr>
        <w:lastRenderedPageBreak/>
        <w:t xml:space="preserve">tvaru </w:t>
      </w:r>
      <w:r w:rsidR="00076AF3">
        <w:rPr>
          <w:rFonts w:ascii="Arial" w:hAnsi="Arial"/>
          <w:sz w:val="24"/>
          <w:szCs w:val="24"/>
        </w:rPr>
        <w:t>stávajících objektů</w:t>
      </w:r>
      <w:r w:rsidR="00835C40">
        <w:rPr>
          <w:rFonts w:ascii="Arial" w:hAnsi="Arial"/>
          <w:sz w:val="24"/>
          <w:szCs w:val="24"/>
        </w:rPr>
        <w:t xml:space="preserve">. </w:t>
      </w:r>
      <w:r w:rsidR="006A60A7" w:rsidRPr="00876A86">
        <w:rPr>
          <w:rFonts w:ascii="Arial" w:hAnsi="Arial"/>
          <w:sz w:val="24"/>
          <w:szCs w:val="24"/>
        </w:rPr>
        <w:t xml:space="preserve">Dokumentace DPS navazuje na dokumentaci DSP, která byla podkladem pro vydání stavebního povolení. DPS je v souladu s DSP a jsou v ní zohledněny </w:t>
      </w:r>
      <w:r w:rsidR="006A60A7" w:rsidRPr="00876A86">
        <w:rPr>
          <w:rFonts w:ascii="Arial" w:hAnsi="Arial"/>
          <w:bCs/>
          <w:sz w:val="24"/>
          <w:szCs w:val="24"/>
          <w:lang w:eastAsia="cs-CZ"/>
        </w:rPr>
        <w:t>podmínky závazných stanovisek dotčených orgánů.</w:t>
      </w:r>
    </w:p>
    <w:p w14:paraId="1A68BDF2" w14:textId="152066B9" w:rsidR="007033E6" w:rsidRPr="00511BC5" w:rsidRDefault="007033E6" w:rsidP="007033E6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d</w:t>
      </w:r>
      <w:r w:rsidRPr="00511BC5">
        <w:rPr>
          <w:rFonts w:ascii="Arial" w:hAnsi="Arial"/>
          <w:b/>
          <w:sz w:val="24"/>
          <w:szCs w:val="24"/>
        </w:rPr>
        <w:t xml:space="preserve">) </w:t>
      </w:r>
      <w:r w:rsidRPr="00511BC5">
        <w:rPr>
          <w:rFonts w:ascii="Arial" w:hAnsi="Arial" w:cs="Arial"/>
          <w:b/>
          <w:sz w:val="24"/>
          <w:szCs w:val="24"/>
        </w:rPr>
        <w:t xml:space="preserve">Výčet a závěry průzkumů </w:t>
      </w:r>
    </w:p>
    <w:p w14:paraId="3F4BABDB" w14:textId="782B5F27" w:rsidR="007033E6" w:rsidRPr="00511BC5" w:rsidRDefault="007033E6" w:rsidP="007033E6">
      <w:pPr>
        <w:numPr>
          <w:ilvl w:val="0"/>
          <w:numId w:val="2"/>
        </w:numPr>
        <w:tabs>
          <w:tab w:val="clear" w:pos="0"/>
          <w:tab w:val="num" w:pos="720"/>
        </w:tabs>
        <w:ind w:left="357" w:hanging="357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d</w:t>
      </w:r>
      <w:r w:rsidRPr="00511BC5">
        <w:rPr>
          <w:rFonts w:ascii="Arial" w:hAnsi="Arial"/>
          <w:b/>
          <w:sz w:val="24"/>
          <w:szCs w:val="24"/>
        </w:rPr>
        <w:t xml:space="preserve">.1) Zaměření stávajících opravovaných objektů stavby </w:t>
      </w:r>
    </w:p>
    <w:p w14:paraId="550CBA36" w14:textId="067BA1A7" w:rsidR="007033E6" w:rsidRPr="00511BC5" w:rsidRDefault="007033E6" w:rsidP="007033E6">
      <w:pPr>
        <w:pStyle w:val="Bntext"/>
        <w:numPr>
          <w:ilvl w:val="0"/>
          <w:numId w:val="2"/>
        </w:numPr>
        <w:spacing w:before="120" w:after="0" w:line="360" w:lineRule="auto"/>
        <w:rPr>
          <w:rFonts w:cs="Arial"/>
          <w:sz w:val="24"/>
          <w:szCs w:val="24"/>
        </w:rPr>
      </w:pPr>
      <w:r w:rsidRPr="00511BC5">
        <w:rPr>
          <w:rFonts w:cs="Arial"/>
          <w:sz w:val="24"/>
          <w:szCs w:val="24"/>
        </w:rPr>
        <w:t>Polní práce proběhly v </w:t>
      </w:r>
      <w:r w:rsidR="00996D9C">
        <w:rPr>
          <w:rFonts w:cs="Arial"/>
          <w:sz w:val="24"/>
          <w:szCs w:val="24"/>
        </w:rPr>
        <w:t>listopadu</w:t>
      </w:r>
      <w:r w:rsidRPr="00511BC5">
        <w:rPr>
          <w:rFonts w:cs="Arial"/>
          <w:sz w:val="24"/>
          <w:szCs w:val="24"/>
        </w:rPr>
        <w:t xml:space="preserve"> 202</w:t>
      </w:r>
      <w:r w:rsidR="00996D9C">
        <w:rPr>
          <w:rFonts w:cs="Arial"/>
          <w:sz w:val="24"/>
          <w:szCs w:val="24"/>
        </w:rPr>
        <w:t>4</w:t>
      </w:r>
      <w:r w:rsidRPr="00511BC5">
        <w:rPr>
          <w:rFonts w:cs="Arial"/>
          <w:sz w:val="24"/>
          <w:szCs w:val="24"/>
        </w:rPr>
        <w:t xml:space="preserve">. Pro zaměření byla použita souprava GPS TOPCON Hiper SR a totální stanice TOPCON GTS 229. Veškeré měření bylo připojeno na souřadnicový systém </w:t>
      </w:r>
      <w:r w:rsidRPr="00511BC5">
        <w:rPr>
          <w:rFonts w:cs="Arial"/>
          <w:b/>
          <w:sz w:val="24"/>
          <w:szCs w:val="24"/>
        </w:rPr>
        <w:t>S-JTSK</w:t>
      </w:r>
      <w:r w:rsidRPr="00511BC5">
        <w:rPr>
          <w:rFonts w:cs="Arial"/>
          <w:sz w:val="24"/>
          <w:szCs w:val="24"/>
        </w:rPr>
        <w:t xml:space="preserve"> a výškový systém </w:t>
      </w:r>
      <w:r w:rsidRPr="00511BC5">
        <w:rPr>
          <w:rFonts w:cs="Arial"/>
          <w:b/>
          <w:sz w:val="24"/>
          <w:szCs w:val="24"/>
        </w:rPr>
        <w:t>Balt po vyrovnání</w:t>
      </w:r>
      <w:r w:rsidRPr="00511BC5">
        <w:rPr>
          <w:rFonts w:cs="Arial"/>
          <w:sz w:val="24"/>
          <w:szCs w:val="24"/>
        </w:rPr>
        <w:t>. Polohopisné a výškopisné zaměření posloužilo jako podklad pro zpracování návrhu technického řešení stavby v rámci projektových prací.</w:t>
      </w:r>
    </w:p>
    <w:p w14:paraId="645098A9" w14:textId="7B70D1A2" w:rsidR="007033E6" w:rsidRPr="00511BC5" w:rsidRDefault="007033E6" w:rsidP="007033E6">
      <w:pPr>
        <w:numPr>
          <w:ilvl w:val="0"/>
          <w:numId w:val="2"/>
        </w:numPr>
        <w:tabs>
          <w:tab w:val="clear" w:pos="0"/>
          <w:tab w:val="num" w:pos="720"/>
        </w:tabs>
        <w:spacing w:line="360" w:lineRule="auto"/>
        <w:ind w:left="357" w:hanging="357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d</w:t>
      </w:r>
      <w:r w:rsidRPr="00511BC5">
        <w:rPr>
          <w:rFonts w:ascii="Arial" w:hAnsi="Arial"/>
          <w:b/>
          <w:sz w:val="24"/>
          <w:szCs w:val="24"/>
        </w:rPr>
        <w:t>.2) Pozemková mapa</w:t>
      </w:r>
    </w:p>
    <w:p w14:paraId="02FD6C95" w14:textId="77777777" w:rsidR="007033E6" w:rsidRPr="00511BC5" w:rsidRDefault="007033E6" w:rsidP="007033E6">
      <w:pPr>
        <w:numPr>
          <w:ilvl w:val="0"/>
          <w:numId w:val="2"/>
        </w:numPr>
        <w:tabs>
          <w:tab w:val="clear" w:pos="0"/>
          <w:tab w:val="num" w:pos="72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511BC5">
        <w:rPr>
          <w:rFonts w:ascii="Arial" w:hAnsi="Arial"/>
          <w:sz w:val="24"/>
          <w:szCs w:val="24"/>
        </w:rPr>
        <w:t>Digitální pozemková mapa byla převzata licencovaným programem BricsCAD Pro z katastru nemovitostí a byla použita jako podklad ke stanovení majetkoprávních poměrů k upravovaným objektům stavby.</w:t>
      </w:r>
    </w:p>
    <w:p w14:paraId="4F3B33CB" w14:textId="2643E08E" w:rsidR="007033E6" w:rsidRPr="00511BC5" w:rsidRDefault="007033E6" w:rsidP="007033E6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d</w:t>
      </w:r>
      <w:r w:rsidRPr="00511BC5">
        <w:rPr>
          <w:rFonts w:ascii="Arial" w:hAnsi="Arial"/>
          <w:b/>
          <w:sz w:val="24"/>
          <w:szCs w:val="24"/>
        </w:rPr>
        <w:t>.3) Projektové podklady</w:t>
      </w:r>
    </w:p>
    <w:p w14:paraId="5FE1E0A5" w14:textId="3D3628FE" w:rsidR="007033E6" w:rsidRDefault="007033E6" w:rsidP="007033E6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511BC5">
        <w:rPr>
          <w:rFonts w:ascii="Arial" w:hAnsi="Arial" w:cs="Arial"/>
          <w:bCs/>
          <w:sz w:val="24"/>
          <w:szCs w:val="24"/>
        </w:rPr>
        <w:t xml:space="preserve">– </w:t>
      </w:r>
      <w:r w:rsidR="00996D9C">
        <w:rPr>
          <w:rFonts w:ascii="Arial" w:hAnsi="Arial" w:cs="Arial"/>
          <w:bCs/>
          <w:sz w:val="24"/>
          <w:szCs w:val="24"/>
        </w:rPr>
        <w:t>DŘEVNICE OPRAVA STUPŇŮ – 4KS, Povodí Moravy, a.s., 7/99 (Kolaudační elaborát)</w:t>
      </w:r>
    </w:p>
    <w:p w14:paraId="6E42953D" w14:textId="041A57A5" w:rsidR="00996D9C" w:rsidRDefault="00996D9C" w:rsidP="007033E6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322013PDC „DŘEVNICE, OTROKOVICE – KVÍTKOVICE, NÁTRŽE, OPRAVA STUPŇŮ“, Ing. Karel Vaštík, aut. Ing., 0,7/2011</w:t>
      </w:r>
    </w:p>
    <w:p w14:paraId="5578F73E" w14:textId="2F45616C" w:rsidR="00B917B3" w:rsidRPr="00B917B3" w:rsidRDefault="00B917B3" w:rsidP="007033E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917B3">
        <w:rPr>
          <w:rFonts w:ascii="Arial" w:hAnsi="Arial" w:cs="Arial"/>
          <w:b/>
          <w:sz w:val="24"/>
          <w:szCs w:val="24"/>
        </w:rPr>
        <w:t>d.4) Stavebně – technický průzkum</w:t>
      </w:r>
    </w:p>
    <w:p w14:paraId="03A9E479" w14:textId="5EC466DF" w:rsidR="004C665F" w:rsidRPr="00D30BB8" w:rsidRDefault="00996D9C" w:rsidP="007033E6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V rámci stavebně-technického průzkumu byl provedena kvantifikace rozsahu poškození, ověření stavu </w:t>
      </w:r>
      <w:r w:rsidR="00EC1BF6">
        <w:rPr>
          <w:rFonts w:ascii="Arial" w:hAnsi="Arial" w:cs="Arial"/>
          <w:bCs/>
          <w:sz w:val="24"/>
          <w:szCs w:val="24"/>
        </w:rPr>
        <w:t xml:space="preserve">stávajících </w:t>
      </w:r>
      <w:r>
        <w:rPr>
          <w:rFonts w:ascii="Arial" w:hAnsi="Arial" w:cs="Arial"/>
          <w:bCs/>
          <w:sz w:val="24"/>
          <w:szCs w:val="24"/>
        </w:rPr>
        <w:t>konstrukcí</w:t>
      </w:r>
    </w:p>
    <w:p w14:paraId="77740323" w14:textId="1EC4EC4C" w:rsidR="007033E6" w:rsidRPr="00511BC5" w:rsidRDefault="00B917B3" w:rsidP="007033E6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d</w:t>
      </w:r>
      <w:r w:rsidR="007033E6" w:rsidRPr="00511BC5">
        <w:rPr>
          <w:rFonts w:ascii="Arial" w:hAnsi="Arial"/>
          <w:b/>
          <w:sz w:val="24"/>
          <w:szCs w:val="24"/>
        </w:rPr>
        <w:t>.</w:t>
      </w:r>
      <w:r>
        <w:rPr>
          <w:rFonts w:ascii="Arial" w:hAnsi="Arial"/>
          <w:b/>
          <w:sz w:val="24"/>
          <w:szCs w:val="24"/>
        </w:rPr>
        <w:t>5</w:t>
      </w:r>
      <w:r w:rsidR="007033E6" w:rsidRPr="00511BC5">
        <w:rPr>
          <w:rFonts w:ascii="Arial" w:hAnsi="Arial"/>
          <w:b/>
          <w:sz w:val="24"/>
          <w:szCs w:val="24"/>
        </w:rPr>
        <w:t xml:space="preserve">) </w:t>
      </w:r>
      <w:r w:rsidR="007033E6" w:rsidRPr="00511BC5">
        <w:rPr>
          <w:rFonts w:ascii="Arial" w:hAnsi="Arial" w:cs="Arial"/>
          <w:b/>
          <w:bCs/>
          <w:sz w:val="24"/>
          <w:szCs w:val="24"/>
        </w:rPr>
        <w:t>Konzultace s investorem</w:t>
      </w:r>
    </w:p>
    <w:p w14:paraId="38A956D1" w14:textId="77777777" w:rsidR="007033E6" w:rsidRPr="00511BC5" w:rsidRDefault="007033E6" w:rsidP="007033E6">
      <w:pPr>
        <w:numPr>
          <w:ilvl w:val="0"/>
          <w:numId w:val="2"/>
        </w:numPr>
        <w:tabs>
          <w:tab w:val="clear" w:pos="0"/>
          <w:tab w:val="num" w:pos="72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511BC5">
        <w:rPr>
          <w:rFonts w:ascii="Arial" w:hAnsi="Arial" w:cs="Arial"/>
          <w:bCs/>
          <w:sz w:val="24"/>
          <w:szCs w:val="24"/>
        </w:rPr>
        <w:t>V rámci projekčních prací byly pořádány výrobní výbory stavebníka s projektantem. Na těchto výrobních výborech bylo konzultovány technické řešení úpravy stavebních objektů. Výsledky konzultací byly zapracovány do návrhů rozsahu a technického řešení jednotlivých stavebních objektů stavby.</w:t>
      </w:r>
    </w:p>
    <w:p w14:paraId="427F1D45" w14:textId="77777777" w:rsidR="00103D46" w:rsidRPr="00876A86" w:rsidRDefault="00103D46" w:rsidP="00103D46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876A86">
        <w:rPr>
          <w:rFonts w:ascii="Arial" w:hAnsi="Arial" w:cs="Arial"/>
          <w:b/>
          <w:bCs/>
          <w:sz w:val="24"/>
          <w:szCs w:val="26"/>
        </w:rPr>
        <w:t>e) Stávající ochrana území a stavby podle jiných právních předpisů</w:t>
      </w:r>
    </w:p>
    <w:p w14:paraId="2192CB11" w14:textId="77777777" w:rsidR="00103D46" w:rsidRPr="00A851A5" w:rsidRDefault="00103D46" w:rsidP="00103D46">
      <w:pPr>
        <w:widowControl w:val="0"/>
        <w:numPr>
          <w:ilvl w:val="0"/>
          <w:numId w:val="2"/>
        </w:numPr>
        <w:autoSpaceDE w:val="0"/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A851A5">
        <w:rPr>
          <w:rFonts w:ascii="Arial" w:hAnsi="Arial"/>
          <w:sz w:val="24"/>
          <w:szCs w:val="24"/>
        </w:rPr>
        <w:t xml:space="preserve">Nejedná se o památkovou rezervaci, území není památkově chráněno.  Území není součástí chráněných oblastí Natura 2000. </w:t>
      </w:r>
    </w:p>
    <w:p w14:paraId="4D5C8A84" w14:textId="77777777" w:rsidR="00103D46" w:rsidRPr="00876A86" w:rsidRDefault="00103D46" w:rsidP="00103D46">
      <w:pPr>
        <w:pStyle w:val="Odstavecseseznamem"/>
        <w:widowControl w:val="0"/>
        <w:numPr>
          <w:ilvl w:val="0"/>
          <w:numId w:val="2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876A86">
        <w:rPr>
          <w:rFonts w:ascii="Arial" w:hAnsi="Arial" w:cs="Arial"/>
          <w:b/>
          <w:bCs/>
          <w:sz w:val="24"/>
          <w:szCs w:val="26"/>
        </w:rPr>
        <w:t>f) Vliv stavby na okolní stavby a pozemky, ochrana okolí, vliv stavby na odtokové poměry v území</w:t>
      </w:r>
    </w:p>
    <w:p w14:paraId="4D12A13F" w14:textId="2E774E82" w:rsidR="0073535C" w:rsidRPr="0073535C" w:rsidRDefault="0073535C" w:rsidP="006C27A7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bCs/>
          <w:sz w:val="24"/>
        </w:rPr>
      </w:pPr>
      <w:r>
        <w:rPr>
          <w:rFonts w:ascii="Arial" w:hAnsi="Arial"/>
          <w:sz w:val="24"/>
          <w:szCs w:val="24"/>
        </w:rPr>
        <w:lastRenderedPageBreak/>
        <w:t>Dokumentace řeší odstranění povodňových škod ze září 2024. Součástí stavby je oprava stupně</w:t>
      </w:r>
      <w:r w:rsidRPr="008A06ED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v km 2,857</w:t>
      </w:r>
      <w:r>
        <w:rPr>
          <w:rFonts w:ascii="Arial" w:hAnsi="Arial"/>
          <w:sz w:val="24"/>
          <w:szCs w:val="24"/>
        </w:rPr>
        <w:t xml:space="preserve"> (přelivná hrana, vývařiště, dlažba z LK), odtěžení </w:t>
      </w:r>
      <w:r w:rsidR="001F6916">
        <w:rPr>
          <w:rFonts w:ascii="Arial" w:hAnsi="Arial"/>
          <w:sz w:val="24"/>
          <w:szCs w:val="24"/>
        </w:rPr>
        <w:t>nánosu</w:t>
      </w:r>
      <w:r>
        <w:rPr>
          <w:rFonts w:ascii="Arial" w:hAnsi="Arial"/>
          <w:sz w:val="24"/>
          <w:szCs w:val="24"/>
        </w:rPr>
        <w:t xml:space="preserve"> ze dna koryta pod vývařištěm a oprava poškozeného pravého břehu koryta nad stupněm. </w:t>
      </w:r>
    </w:p>
    <w:p w14:paraId="08183D30" w14:textId="53BEC440" w:rsidR="000805B8" w:rsidRPr="000805B8" w:rsidRDefault="00103D46" w:rsidP="006C27A7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f</w:t>
      </w:r>
      <w:r w:rsidR="000805B8" w:rsidRPr="000805B8">
        <w:rPr>
          <w:rFonts w:ascii="Arial" w:hAnsi="Arial" w:cs="Arial"/>
          <w:b/>
          <w:bCs/>
          <w:sz w:val="24"/>
        </w:rPr>
        <w:t>.1) Ochrana okolí</w:t>
      </w:r>
    </w:p>
    <w:p w14:paraId="3991C710" w14:textId="5FCF37E1" w:rsidR="006C27A7" w:rsidRDefault="006C27A7" w:rsidP="006C27A7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</w:rPr>
      </w:pPr>
      <w:r w:rsidRPr="006C27A7">
        <w:rPr>
          <w:rFonts w:ascii="Arial" w:hAnsi="Arial" w:cs="Arial"/>
          <w:sz w:val="24"/>
        </w:rPr>
        <w:t xml:space="preserve">Opravou </w:t>
      </w:r>
      <w:r w:rsidR="0073535C">
        <w:rPr>
          <w:rFonts w:ascii="Arial" w:hAnsi="Arial" w:cs="Arial"/>
          <w:sz w:val="24"/>
          <w:szCs w:val="24"/>
        </w:rPr>
        <w:t>objektů poškozených průchodem povodně v září 2024</w:t>
      </w:r>
      <w:r w:rsidR="000805B8" w:rsidRPr="000805B8">
        <w:rPr>
          <w:rFonts w:ascii="Arial" w:hAnsi="Arial" w:cs="Arial"/>
          <w:sz w:val="24"/>
          <w:szCs w:val="24"/>
        </w:rPr>
        <w:t xml:space="preserve"> </w:t>
      </w:r>
      <w:r w:rsidR="0073535C">
        <w:rPr>
          <w:rFonts w:ascii="Arial" w:hAnsi="Arial" w:cs="Arial"/>
          <w:sz w:val="24"/>
        </w:rPr>
        <w:t>bude opět zajištěna</w:t>
      </w:r>
      <w:r w:rsidRPr="006C27A7">
        <w:rPr>
          <w:rFonts w:ascii="Arial" w:hAnsi="Arial" w:cs="Arial"/>
          <w:sz w:val="24"/>
        </w:rPr>
        <w:t xml:space="preserve"> stabilit</w:t>
      </w:r>
      <w:r w:rsidR="0073535C">
        <w:rPr>
          <w:rFonts w:ascii="Arial" w:hAnsi="Arial" w:cs="Arial"/>
          <w:sz w:val="24"/>
        </w:rPr>
        <w:t>a</w:t>
      </w:r>
      <w:r w:rsidRPr="006C27A7">
        <w:rPr>
          <w:rFonts w:ascii="Arial" w:hAnsi="Arial" w:cs="Arial"/>
          <w:sz w:val="24"/>
        </w:rPr>
        <w:t xml:space="preserve"> </w:t>
      </w:r>
      <w:r w:rsidR="0073535C">
        <w:rPr>
          <w:rFonts w:ascii="Arial" w:hAnsi="Arial" w:cs="Arial"/>
          <w:sz w:val="24"/>
        </w:rPr>
        <w:t>koryta v předmětném úseku</w:t>
      </w:r>
      <w:r w:rsidRPr="006C27A7">
        <w:rPr>
          <w:rFonts w:ascii="Arial" w:hAnsi="Arial" w:cs="Arial"/>
          <w:sz w:val="24"/>
        </w:rPr>
        <w:t>.</w:t>
      </w:r>
      <w:r w:rsidR="000805B8">
        <w:rPr>
          <w:rFonts w:ascii="Arial" w:hAnsi="Arial" w:cs="Arial"/>
          <w:sz w:val="24"/>
        </w:rPr>
        <w:t xml:space="preserve"> Tím bude zajištěna bezpečnost objektů zřízených vně koryta za </w:t>
      </w:r>
      <w:r w:rsidR="0073535C">
        <w:rPr>
          <w:rFonts w:ascii="Arial" w:hAnsi="Arial" w:cs="Arial"/>
          <w:sz w:val="24"/>
        </w:rPr>
        <w:t>břehovou hranou</w:t>
      </w:r>
      <w:r w:rsidR="000805B8">
        <w:rPr>
          <w:rFonts w:ascii="Arial" w:hAnsi="Arial" w:cs="Arial"/>
          <w:sz w:val="24"/>
        </w:rPr>
        <w:t xml:space="preserve">. Dále bude </w:t>
      </w:r>
      <w:r w:rsidR="0073535C">
        <w:rPr>
          <w:rFonts w:ascii="Arial" w:hAnsi="Arial" w:cs="Arial"/>
          <w:sz w:val="24"/>
        </w:rPr>
        <w:t>obnovena kapacita</w:t>
      </w:r>
      <w:r w:rsidR="000805B8">
        <w:rPr>
          <w:rFonts w:ascii="Arial" w:hAnsi="Arial" w:cs="Arial"/>
          <w:sz w:val="24"/>
        </w:rPr>
        <w:t xml:space="preserve"> průtočného profilu upraveného koryta toku </w:t>
      </w:r>
      <w:r w:rsidR="0073535C">
        <w:rPr>
          <w:rFonts w:ascii="Arial" w:hAnsi="Arial" w:cs="Arial"/>
          <w:sz w:val="24"/>
        </w:rPr>
        <w:t>v předmětném úseku</w:t>
      </w:r>
      <w:r w:rsidR="000805B8">
        <w:rPr>
          <w:rFonts w:ascii="Arial" w:hAnsi="Arial" w:cs="Arial"/>
          <w:sz w:val="24"/>
        </w:rPr>
        <w:t>.</w:t>
      </w:r>
    </w:p>
    <w:p w14:paraId="6F30A38C" w14:textId="1CE61918" w:rsidR="000805B8" w:rsidRPr="000805B8" w:rsidRDefault="00103D46" w:rsidP="000805B8">
      <w:pPr>
        <w:spacing w:line="360" w:lineRule="auto"/>
        <w:jc w:val="both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f</w:t>
      </w:r>
      <w:r w:rsidR="000805B8" w:rsidRPr="000805B8">
        <w:rPr>
          <w:rFonts w:ascii="Arial" w:hAnsi="Arial" w:cs="Arial"/>
          <w:b/>
          <w:bCs/>
          <w:sz w:val="24"/>
        </w:rPr>
        <w:t>.2) Vliv stavby na odtokové poměry v území</w:t>
      </w:r>
    </w:p>
    <w:p w14:paraId="00CB8A70" w14:textId="2CB3A465" w:rsidR="006C27A7" w:rsidRPr="000805B8" w:rsidRDefault="006C27A7" w:rsidP="006C27A7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</w:rPr>
      </w:pPr>
      <w:r w:rsidRPr="006C27A7">
        <w:rPr>
          <w:rFonts w:ascii="Arial" w:hAnsi="Arial"/>
          <w:sz w:val="24"/>
          <w:szCs w:val="24"/>
        </w:rPr>
        <w:t>Jedná se o opravu</w:t>
      </w:r>
      <w:r w:rsidR="0073535C">
        <w:rPr>
          <w:rFonts w:ascii="Arial" w:hAnsi="Arial"/>
          <w:sz w:val="24"/>
          <w:szCs w:val="24"/>
        </w:rPr>
        <w:t xml:space="preserve"> - odstranění povodňových škod ze září 2024. O</w:t>
      </w:r>
      <w:r w:rsidRPr="006C27A7">
        <w:rPr>
          <w:rFonts w:ascii="Arial" w:hAnsi="Arial"/>
          <w:sz w:val="24"/>
          <w:szCs w:val="24"/>
        </w:rPr>
        <w:t>pravou nebudou měněny technické ani kapacitní parametry původního koryta</w:t>
      </w:r>
      <w:r w:rsidR="0073535C">
        <w:rPr>
          <w:rFonts w:ascii="Arial" w:hAnsi="Arial"/>
          <w:sz w:val="24"/>
          <w:szCs w:val="24"/>
        </w:rPr>
        <w:t xml:space="preserve"> a objektů v korytě</w:t>
      </w:r>
      <w:r w:rsidRPr="006C27A7">
        <w:rPr>
          <w:rFonts w:ascii="Arial" w:hAnsi="Arial"/>
          <w:sz w:val="24"/>
          <w:szCs w:val="24"/>
        </w:rPr>
        <w:t xml:space="preserve">. Veškeré stavební práce se budou provádět v rámci stávajícího koryta. </w:t>
      </w:r>
      <w:r w:rsidRPr="006C27A7">
        <w:rPr>
          <w:rFonts w:ascii="Arial" w:hAnsi="Arial" w:cs="Arial"/>
          <w:sz w:val="24"/>
          <w:szCs w:val="24"/>
        </w:rPr>
        <w:t>Realizovaná stavba nebude mít negativní vliv na okolní pozemky. Odtokové poměry povrchových vod z území v místě stavby se stavbou nemění.</w:t>
      </w:r>
    </w:p>
    <w:p w14:paraId="3E3ACA70" w14:textId="17EA18DA" w:rsidR="00492B32" w:rsidRPr="000805B8" w:rsidRDefault="00103D46" w:rsidP="006E3FF6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0805B8" w:rsidRPr="000805B8">
        <w:rPr>
          <w:rFonts w:ascii="Arial" w:hAnsi="Arial" w:cs="Arial"/>
          <w:b/>
          <w:bCs/>
          <w:sz w:val="24"/>
          <w:szCs w:val="24"/>
        </w:rPr>
        <w:t>.3) Požadavky na asanace</w:t>
      </w:r>
    </w:p>
    <w:p w14:paraId="677C137B" w14:textId="41C946B7" w:rsidR="000805B8" w:rsidRPr="00103D46" w:rsidRDefault="000805B8" w:rsidP="006E3FF6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Stavbou nejsou vyvolány požadavky na asanace</w:t>
      </w:r>
    </w:p>
    <w:p w14:paraId="53C0B8AF" w14:textId="77777777" w:rsidR="00103D46" w:rsidRPr="00876A86" w:rsidRDefault="00103D46" w:rsidP="00103D46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876A86">
        <w:rPr>
          <w:rFonts w:ascii="Arial" w:hAnsi="Arial"/>
          <w:b/>
          <w:bCs/>
          <w:sz w:val="24"/>
          <w:szCs w:val="24"/>
        </w:rPr>
        <w:t>g)</w:t>
      </w:r>
      <w:r w:rsidRPr="00876A86">
        <w:rPr>
          <w:rFonts w:ascii="Arial" w:hAnsi="Arial"/>
          <w:b/>
          <w:sz w:val="24"/>
          <w:szCs w:val="24"/>
        </w:rPr>
        <w:t> Požadavky na asanace, demolice a kácení dřevin</w:t>
      </w:r>
    </w:p>
    <w:p w14:paraId="5EA2C164" w14:textId="77BB4A41" w:rsidR="000805B8" w:rsidRPr="00876A86" w:rsidRDefault="000805B8" w:rsidP="006E3FF6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876A86">
        <w:rPr>
          <w:rFonts w:ascii="Arial" w:hAnsi="Arial" w:cs="Arial"/>
          <w:b/>
          <w:bCs/>
          <w:sz w:val="24"/>
          <w:szCs w:val="24"/>
        </w:rPr>
        <w:t>g.</w:t>
      </w:r>
      <w:r w:rsidR="00103D46" w:rsidRPr="00876A86">
        <w:rPr>
          <w:rFonts w:ascii="Arial" w:hAnsi="Arial" w:cs="Arial"/>
          <w:b/>
          <w:bCs/>
          <w:sz w:val="24"/>
          <w:szCs w:val="24"/>
        </w:rPr>
        <w:t>1</w:t>
      </w:r>
      <w:r w:rsidRPr="00876A86">
        <w:rPr>
          <w:rFonts w:ascii="Arial" w:hAnsi="Arial" w:cs="Arial"/>
          <w:b/>
          <w:bCs/>
          <w:sz w:val="24"/>
          <w:szCs w:val="24"/>
        </w:rPr>
        <w:t>) Požadavky na demolice</w:t>
      </w:r>
    </w:p>
    <w:p w14:paraId="71104E5C" w14:textId="20D32347" w:rsidR="000805B8" w:rsidRPr="00876A86" w:rsidRDefault="000805B8" w:rsidP="006E3FF6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876A86">
        <w:rPr>
          <w:rFonts w:ascii="Arial" w:hAnsi="Arial" w:cs="Arial"/>
          <w:sz w:val="24"/>
          <w:szCs w:val="24"/>
        </w:rPr>
        <w:t xml:space="preserve">V rámci bouracích prací budou odstraněny </w:t>
      </w:r>
      <w:r w:rsidR="001F6916" w:rsidRPr="00876A86">
        <w:rPr>
          <w:rFonts w:ascii="Arial" w:hAnsi="Arial" w:cs="Arial"/>
          <w:sz w:val="24"/>
          <w:szCs w:val="24"/>
        </w:rPr>
        <w:t>poškozené</w:t>
      </w:r>
      <w:r w:rsidRPr="00876A86">
        <w:rPr>
          <w:rFonts w:ascii="Arial" w:hAnsi="Arial" w:cs="Arial"/>
          <w:sz w:val="24"/>
          <w:szCs w:val="24"/>
        </w:rPr>
        <w:t xml:space="preserve"> části </w:t>
      </w:r>
      <w:r w:rsidR="0073535C" w:rsidRPr="00876A86">
        <w:rPr>
          <w:rFonts w:ascii="Arial" w:hAnsi="Arial" w:cs="Arial"/>
          <w:sz w:val="24"/>
          <w:szCs w:val="24"/>
        </w:rPr>
        <w:t>betonové konstrukce přelivné hrany stupně, odstranění poškozených konstrukcí kamenné dlažby při okraji nátrží</w:t>
      </w:r>
      <w:r w:rsidRPr="00876A86">
        <w:rPr>
          <w:rFonts w:ascii="Arial" w:hAnsi="Arial" w:cs="Arial"/>
          <w:sz w:val="24"/>
          <w:szCs w:val="24"/>
        </w:rPr>
        <w:t>. Vybouraná suť bude odvezena na skládku, likvidace bude provedena v souladu se zákonem o odpadech a v souladu s příslušnými vyhláškami platnými ke dni realizace stavby.</w:t>
      </w:r>
    </w:p>
    <w:p w14:paraId="7F06B1BD" w14:textId="518D76D7" w:rsidR="00720A1F" w:rsidRPr="00876A86" w:rsidRDefault="00720A1F" w:rsidP="006E3FF6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876A86">
        <w:rPr>
          <w:rFonts w:ascii="Arial" w:hAnsi="Arial" w:cs="Arial"/>
          <w:b/>
          <w:bCs/>
          <w:sz w:val="24"/>
          <w:szCs w:val="24"/>
        </w:rPr>
        <w:t>g.</w:t>
      </w:r>
      <w:r w:rsidR="00103D46" w:rsidRPr="00876A86">
        <w:rPr>
          <w:rFonts w:ascii="Arial" w:hAnsi="Arial" w:cs="Arial"/>
          <w:b/>
          <w:bCs/>
          <w:sz w:val="24"/>
          <w:szCs w:val="24"/>
        </w:rPr>
        <w:t>2</w:t>
      </w:r>
      <w:r w:rsidRPr="00876A86">
        <w:rPr>
          <w:rFonts w:ascii="Arial" w:hAnsi="Arial" w:cs="Arial"/>
          <w:b/>
          <w:bCs/>
          <w:sz w:val="24"/>
          <w:szCs w:val="24"/>
        </w:rPr>
        <w:t>) Kácení dřevin</w:t>
      </w:r>
    </w:p>
    <w:p w14:paraId="5B376ADA" w14:textId="2E11FF68" w:rsidR="009162D8" w:rsidRPr="00876A86" w:rsidRDefault="009162D8" w:rsidP="009162D8">
      <w:pPr>
        <w:pStyle w:val="Odstavecseseznamem"/>
        <w:widowControl w:val="0"/>
        <w:numPr>
          <w:ilvl w:val="0"/>
          <w:numId w:val="2"/>
        </w:numPr>
        <w:autoSpaceDE w:val="0"/>
        <w:spacing w:line="360" w:lineRule="auto"/>
        <w:jc w:val="both"/>
        <w:rPr>
          <w:rFonts w:ascii="Arial" w:hAnsi="Arial" w:cs="Arial"/>
          <w:b/>
          <w:sz w:val="24"/>
          <w:szCs w:val="26"/>
        </w:rPr>
      </w:pPr>
      <w:r w:rsidRPr="00876A86">
        <w:rPr>
          <w:rFonts w:ascii="Arial" w:hAnsi="Arial" w:cs="Arial"/>
          <w:b/>
          <w:sz w:val="24"/>
          <w:szCs w:val="26"/>
        </w:rPr>
        <w:t>g.</w:t>
      </w:r>
      <w:r w:rsidR="00103D46" w:rsidRPr="00876A86">
        <w:rPr>
          <w:rFonts w:ascii="Arial" w:hAnsi="Arial" w:cs="Arial"/>
          <w:b/>
          <w:sz w:val="24"/>
          <w:szCs w:val="26"/>
        </w:rPr>
        <w:t>2</w:t>
      </w:r>
      <w:r w:rsidRPr="00876A86">
        <w:rPr>
          <w:rFonts w:ascii="Arial" w:hAnsi="Arial" w:cs="Arial"/>
          <w:b/>
          <w:sz w:val="24"/>
          <w:szCs w:val="26"/>
        </w:rPr>
        <w:t>.1) Stromový porost určený ke kácení</w:t>
      </w:r>
    </w:p>
    <w:p w14:paraId="51BDDF5A" w14:textId="7F34074A" w:rsidR="00C7037B" w:rsidRPr="00876A86" w:rsidRDefault="008B26CC" w:rsidP="00C7037B">
      <w:pPr>
        <w:pStyle w:val="Odstavecseseznamem"/>
        <w:widowControl w:val="0"/>
        <w:numPr>
          <w:ilvl w:val="1"/>
          <w:numId w:val="2"/>
        </w:numPr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876A86">
        <w:rPr>
          <w:rFonts w:ascii="Arial" w:hAnsi="Arial"/>
          <w:sz w:val="24"/>
          <w:szCs w:val="24"/>
        </w:rPr>
        <w:t>V rámci stavby není nutno provádět kácení stromových porostů.</w:t>
      </w:r>
    </w:p>
    <w:p w14:paraId="785D95C7" w14:textId="5FAB39B9" w:rsidR="009162D8" w:rsidRPr="00876A86" w:rsidRDefault="009162D8" w:rsidP="009162D8">
      <w:pPr>
        <w:pStyle w:val="Odstavecseseznamem"/>
        <w:widowControl w:val="0"/>
        <w:numPr>
          <w:ilvl w:val="0"/>
          <w:numId w:val="2"/>
        </w:numPr>
        <w:autoSpaceDE w:val="0"/>
        <w:spacing w:line="360" w:lineRule="auto"/>
        <w:jc w:val="both"/>
        <w:rPr>
          <w:rFonts w:ascii="Arial" w:hAnsi="Arial" w:cs="Arial"/>
          <w:b/>
          <w:sz w:val="24"/>
          <w:szCs w:val="26"/>
        </w:rPr>
      </w:pPr>
      <w:r w:rsidRPr="00876A86">
        <w:rPr>
          <w:rFonts w:ascii="Arial" w:hAnsi="Arial" w:cs="Arial"/>
          <w:b/>
          <w:sz w:val="24"/>
          <w:szCs w:val="26"/>
        </w:rPr>
        <w:t>g.</w:t>
      </w:r>
      <w:r w:rsidR="00103D46" w:rsidRPr="00876A86">
        <w:rPr>
          <w:rFonts w:ascii="Arial" w:hAnsi="Arial" w:cs="Arial"/>
          <w:b/>
          <w:sz w:val="24"/>
          <w:szCs w:val="26"/>
        </w:rPr>
        <w:t>2</w:t>
      </w:r>
      <w:r w:rsidRPr="00876A86">
        <w:rPr>
          <w:rFonts w:ascii="Arial" w:hAnsi="Arial" w:cs="Arial"/>
          <w:b/>
          <w:sz w:val="24"/>
          <w:szCs w:val="26"/>
        </w:rPr>
        <w:t>.2) Keřový porost určený ke kácení</w:t>
      </w:r>
    </w:p>
    <w:p w14:paraId="09220D9A" w14:textId="7EBD7872" w:rsidR="008B26CC" w:rsidRPr="00876A86" w:rsidRDefault="008B26CC" w:rsidP="008B26CC">
      <w:pPr>
        <w:pStyle w:val="Odstavecseseznamem"/>
        <w:widowControl w:val="0"/>
        <w:numPr>
          <w:ilvl w:val="1"/>
          <w:numId w:val="2"/>
        </w:numPr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876A86">
        <w:rPr>
          <w:rFonts w:ascii="Arial" w:hAnsi="Arial"/>
          <w:sz w:val="24"/>
          <w:szCs w:val="24"/>
        </w:rPr>
        <w:t>V rámci stavby není nutno provádět kácení keřových porostů.</w:t>
      </w:r>
    </w:p>
    <w:p w14:paraId="042AF09D" w14:textId="625301D6" w:rsidR="003436C4" w:rsidRPr="00511BC5" w:rsidRDefault="003436C4" w:rsidP="003436C4">
      <w:pPr>
        <w:pStyle w:val="l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szCs w:val="26"/>
        </w:rPr>
        <w:t>h</w:t>
      </w:r>
      <w:r w:rsidRPr="00511BC5">
        <w:rPr>
          <w:rFonts w:ascii="Arial" w:hAnsi="Arial" w:cs="Arial"/>
          <w:b/>
          <w:bCs/>
          <w:szCs w:val="26"/>
        </w:rPr>
        <w:t xml:space="preserve">) </w:t>
      </w:r>
      <w:r w:rsidRPr="00511BC5">
        <w:rPr>
          <w:rFonts w:ascii="Arial" w:hAnsi="Arial" w:cs="Arial"/>
          <w:b/>
        </w:rPr>
        <w:t>Požadavky na maximální dočasné a trvalé zábory zemědělského půdního fondu nebo pozemků určených k plnění funkce lesa</w:t>
      </w:r>
    </w:p>
    <w:p w14:paraId="7E5D5800" w14:textId="25654E5E" w:rsidR="003436C4" w:rsidRPr="003436C4" w:rsidRDefault="003436C4" w:rsidP="003436C4">
      <w:pPr>
        <w:pStyle w:val="Odstavecseseznamem"/>
        <w:widowControl w:val="0"/>
        <w:numPr>
          <w:ilvl w:val="0"/>
          <w:numId w:val="2"/>
        </w:numPr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3436C4">
        <w:rPr>
          <w:rFonts w:ascii="Arial" w:hAnsi="Arial" w:cs="Arial"/>
          <w:bCs/>
          <w:sz w:val="24"/>
          <w:szCs w:val="26"/>
        </w:rPr>
        <w:t>Pozemky, na kterých se bude stavba realizovat, jsou v katastru nemovitostí vedeny jako "vodní plocha</w:t>
      </w:r>
      <w:r w:rsidR="00C1661C">
        <w:rPr>
          <w:rFonts w:ascii="Arial" w:hAnsi="Arial" w:cs="Arial"/>
          <w:bCs/>
          <w:sz w:val="24"/>
          <w:szCs w:val="26"/>
        </w:rPr>
        <w:t>“.</w:t>
      </w:r>
      <w:r w:rsidRPr="003436C4">
        <w:rPr>
          <w:rFonts w:ascii="Arial" w:hAnsi="Arial" w:cs="Arial"/>
          <w:bCs/>
          <w:sz w:val="24"/>
          <w:szCs w:val="26"/>
        </w:rPr>
        <w:t xml:space="preserve"> Na pozemcích proto není nutné trvalé ani dočasné vynětí pozemků ze ZPF nebo pozemků určených k plnění funkce lesa.</w:t>
      </w:r>
    </w:p>
    <w:p w14:paraId="54A8BBCD" w14:textId="5E6C6E4F" w:rsidR="00492B32" w:rsidRDefault="001A08C5" w:rsidP="0009725C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1A08C5">
        <w:rPr>
          <w:rFonts w:ascii="Arial" w:hAnsi="Arial"/>
          <w:b/>
          <w:bCs/>
          <w:sz w:val="24"/>
          <w:szCs w:val="24"/>
        </w:rPr>
        <w:lastRenderedPageBreak/>
        <w:t>i)</w:t>
      </w:r>
      <w:r w:rsidRPr="001A08C5">
        <w:rPr>
          <w:rFonts w:ascii="Arial" w:hAnsi="Arial"/>
          <w:b/>
          <w:sz w:val="24"/>
          <w:szCs w:val="24"/>
        </w:rPr>
        <w:t> </w:t>
      </w:r>
      <w:r>
        <w:rPr>
          <w:rFonts w:ascii="Arial" w:hAnsi="Arial"/>
          <w:b/>
          <w:sz w:val="24"/>
          <w:szCs w:val="24"/>
        </w:rPr>
        <w:t>N</w:t>
      </w:r>
      <w:r w:rsidRPr="001A08C5">
        <w:rPr>
          <w:rFonts w:ascii="Arial" w:hAnsi="Arial"/>
          <w:b/>
          <w:sz w:val="24"/>
          <w:szCs w:val="24"/>
        </w:rPr>
        <w:t>avrhovaná a vznikající ochranná a bezpečnostní pásma, rozsah omezení a podmínky ochrany podle jiných právních předpisů, včetně seznamu pozemků podle katastru nemovitostí, na kterých ochranné nebo bezpečnostní pásmo vznikne</w:t>
      </w:r>
    </w:p>
    <w:p w14:paraId="37EF432C" w14:textId="31B54C60" w:rsidR="001A08C5" w:rsidRPr="001A08C5" w:rsidRDefault="001A08C5" w:rsidP="0009725C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1A08C5">
        <w:rPr>
          <w:rFonts w:ascii="Arial" w:hAnsi="Arial"/>
          <w:bCs/>
          <w:sz w:val="24"/>
          <w:szCs w:val="24"/>
        </w:rPr>
        <w:t>Stavbou nevznikne nutnost zřizování nových ochranných pásem</w:t>
      </w:r>
    </w:p>
    <w:p w14:paraId="2D93748F" w14:textId="502F87A2" w:rsidR="003436C4" w:rsidRDefault="001A08C5" w:rsidP="0009725C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1A08C5">
        <w:rPr>
          <w:rFonts w:ascii="Arial" w:hAnsi="Arial"/>
          <w:b/>
          <w:bCs/>
          <w:sz w:val="24"/>
          <w:szCs w:val="24"/>
        </w:rPr>
        <w:t>j)</w:t>
      </w:r>
      <w:r w:rsidRPr="001A08C5">
        <w:rPr>
          <w:rFonts w:ascii="Arial" w:hAnsi="Arial"/>
          <w:b/>
          <w:sz w:val="24"/>
          <w:szCs w:val="24"/>
        </w:rPr>
        <w:t> </w:t>
      </w:r>
      <w:r>
        <w:rPr>
          <w:rFonts w:ascii="Arial" w:hAnsi="Arial"/>
          <w:b/>
          <w:sz w:val="24"/>
          <w:szCs w:val="24"/>
        </w:rPr>
        <w:t>N</w:t>
      </w:r>
      <w:r w:rsidRPr="001A08C5">
        <w:rPr>
          <w:rFonts w:ascii="Arial" w:hAnsi="Arial"/>
          <w:b/>
          <w:sz w:val="24"/>
          <w:szCs w:val="24"/>
        </w:rPr>
        <w:t>avrhované parametry stavby v návaznosti na účel vodního díla</w:t>
      </w:r>
    </w:p>
    <w:p w14:paraId="02DB376F" w14:textId="77777777" w:rsidR="00A9551B" w:rsidRDefault="00A9551B" w:rsidP="00A9551B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Dokumentace řeší odstranění povodňových škod ze září 2024. Součástí stavby je oprava stupně</w:t>
      </w:r>
      <w:r w:rsidRPr="008A06ED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v km 2,857</w:t>
      </w:r>
      <w:r>
        <w:rPr>
          <w:rFonts w:ascii="Arial" w:hAnsi="Arial"/>
          <w:sz w:val="24"/>
          <w:szCs w:val="24"/>
        </w:rPr>
        <w:t xml:space="preserve"> (přelivná hrana, vývařiště, dlažba z LK), odtěžení naplavené zeminy ze dna koryta pod vývařištěm a oprava poškozeného pravého břehu koryta nad stupněm. </w:t>
      </w:r>
    </w:p>
    <w:p w14:paraId="11ACF8A8" w14:textId="2390BE24" w:rsidR="000949D8" w:rsidRDefault="000949D8" w:rsidP="000949D8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Stavba je členěna na následující stavební objekty:</w:t>
      </w:r>
    </w:p>
    <w:p w14:paraId="6EB8806D" w14:textId="1F8D8ECD" w:rsidR="000949D8" w:rsidRDefault="000949D8" w:rsidP="000949D8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SO01 – Oprava </w:t>
      </w:r>
      <w:r w:rsidR="00A9551B">
        <w:rPr>
          <w:rFonts w:ascii="Arial" w:hAnsi="Arial" w:cs="Arial"/>
        </w:rPr>
        <w:t>tělesa stupně</w:t>
      </w:r>
    </w:p>
    <w:p w14:paraId="22CF2C4A" w14:textId="04CB29D0" w:rsidR="000949D8" w:rsidRDefault="000949D8" w:rsidP="000949D8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SO02 – Odstranění </w:t>
      </w:r>
      <w:r w:rsidR="001F6916">
        <w:rPr>
          <w:rFonts w:ascii="Arial" w:hAnsi="Arial" w:cs="Arial"/>
        </w:rPr>
        <w:t>nánosů</w:t>
      </w:r>
    </w:p>
    <w:p w14:paraId="42795544" w14:textId="4B7F7852" w:rsidR="00A9551B" w:rsidRDefault="00A9551B" w:rsidP="000949D8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SO03 – Oprava poškozeného pravého břehu</w:t>
      </w:r>
    </w:p>
    <w:p w14:paraId="39C88F11" w14:textId="77777777" w:rsidR="00A9551B" w:rsidRPr="00A9551B" w:rsidRDefault="000949D8" w:rsidP="00A9551B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  <w:r w:rsidRPr="000949D8">
        <w:rPr>
          <w:rFonts w:ascii="Arial" w:hAnsi="Arial" w:cs="Arial"/>
          <w:b/>
          <w:bCs/>
        </w:rPr>
        <w:t xml:space="preserve">j.1) </w:t>
      </w:r>
      <w:r w:rsidR="00A9551B" w:rsidRPr="00A9551B">
        <w:rPr>
          <w:rFonts w:ascii="Arial" w:hAnsi="Arial" w:cs="Arial"/>
          <w:b/>
          <w:bCs/>
        </w:rPr>
        <w:t>SO01 – Oprava tělesa stupně</w:t>
      </w:r>
    </w:p>
    <w:p w14:paraId="24AAA1C3" w14:textId="010FC9D0" w:rsidR="001A08C5" w:rsidRDefault="00A9551B" w:rsidP="001A08C5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Oprava těles</w:t>
      </w:r>
      <w:r w:rsidR="001F6916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stupně spočívá v opravě přelivné hrany stupně, opravě dna vývařiště a opravě opevnění svahů nad přelivnou hranou a vývařištěm.</w:t>
      </w:r>
    </w:p>
    <w:p w14:paraId="13F8B8B7" w14:textId="5F47D81D" w:rsidR="001A08C5" w:rsidRDefault="001A08C5" w:rsidP="001A08C5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9551B">
        <w:rPr>
          <w:rFonts w:ascii="Arial" w:hAnsi="Arial" w:cs="Arial"/>
        </w:rPr>
        <w:t>úroveň koruny přelivné hrany</w:t>
      </w:r>
      <w:r>
        <w:rPr>
          <w:rFonts w:ascii="Arial" w:hAnsi="Arial" w:cs="Arial"/>
        </w:rPr>
        <w:tab/>
      </w:r>
      <w:r w:rsidR="00A9551B">
        <w:rPr>
          <w:rFonts w:ascii="Arial" w:hAnsi="Arial" w:cs="Arial"/>
        </w:rPr>
        <w:tab/>
      </w:r>
      <w:r w:rsidR="00C622B3">
        <w:rPr>
          <w:rFonts w:ascii="Arial" w:hAnsi="Arial" w:cs="Arial"/>
        </w:rPr>
        <w:tab/>
      </w:r>
      <w:r>
        <w:rPr>
          <w:rFonts w:ascii="Arial" w:hAnsi="Arial" w:cs="Arial"/>
        </w:rPr>
        <w:t>…</w:t>
      </w:r>
      <w:r>
        <w:rPr>
          <w:rFonts w:ascii="Arial" w:hAnsi="Arial" w:cs="Arial"/>
        </w:rPr>
        <w:tab/>
      </w:r>
      <w:r w:rsidR="00A9551B">
        <w:rPr>
          <w:rFonts w:ascii="Arial" w:hAnsi="Arial" w:cs="Arial"/>
        </w:rPr>
        <w:t>185,19m n.m.</w:t>
      </w:r>
    </w:p>
    <w:p w14:paraId="1693520F" w14:textId="623ABC48" w:rsidR="00A9551B" w:rsidRDefault="00A9551B" w:rsidP="00A9551B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úroveň dna vývařiště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622B3">
        <w:rPr>
          <w:rFonts w:ascii="Arial" w:hAnsi="Arial" w:cs="Arial"/>
        </w:rPr>
        <w:tab/>
      </w:r>
      <w:r>
        <w:rPr>
          <w:rFonts w:ascii="Arial" w:hAnsi="Arial" w:cs="Arial"/>
        </w:rPr>
        <w:t>…</w:t>
      </w:r>
      <w:r>
        <w:rPr>
          <w:rFonts w:ascii="Arial" w:hAnsi="Arial" w:cs="Arial"/>
        </w:rPr>
        <w:tab/>
        <w:t>182,54m n.m.</w:t>
      </w:r>
    </w:p>
    <w:p w14:paraId="5A44991E" w14:textId="34814BDB" w:rsidR="00A9551B" w:rsidRDefault="00A9551B" w:rsidP="00A9551B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úroveň koruny závěrečného prahu</w:t>
      </w:r>
      <w:r w:rsidR="00C622B3">
        <w:rPr>
          <w:rFonts w:ascii="Arial" w:hAnsi="Arial" w:cs="Arial"/>
        </w:rPr>
        <w:t xml:space="preserve"> vývařiště</w:t>
      </w:r>
      <w:r>
        <w:rPr>
          <w:rFonts w:ascii="Arial" w:hAnsi="Arial" w:cs="Arial"/>
        </w:rPr>
        <w:tab/>
        <w:t>…</w:t>
      </w:r>
      <w:r>
        <w:rPr>
          <w:rFonts w:ascii="Arial" w:hAnsi="Arial" w:cs="Arial"/>
        </w:rPr>
        <w:tab/>
        <w:t>183,49m n.m.</w:t>
      </w:r>
    </w:p>
    <w:p w14:paraId="1B7A6628" w14:textId="152D1DD1" w:rsidR="00C622B3" w:rsidRDefault="00C622B3" w:rsidP="00C622B3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úroveň koruny bočních stěn vývařiště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</w:t>
      </w:r>
      <w:r>
        <w:rPr>
          <w:rFonts w:ascii="Arial" w:hAnsi="Arial" w:cs="Arial"/>
        </w:rPr>
        <w:tab/>
        <w:t>183,49m n.m.</w:t>
      </w:r>
    </w:p>
    <w:p w14:paraId="6703461A" w14:textId="0255F7A4" w:rsidR="00A9551B" w:rsidRDefault="00A9551B" w:rsidP="00A9551B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délka koruny přelivné hrany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622B3">
        <w:rPr>
          <w:rFonts w:ascii="Arial" w:hAnsi="Arial" w:cs="Arial"/>
        </w:rPr>
        <w:tab/>
      </w:r>
      <w:r>
        <w:rPr>
          <w:rFonts w:ascii="Arial" w:hAnsi="Arial" w:cs="Arial"/>
        </w:rPr>
        <w:t>…</w:t>
      </w:r>
      <w:r>
        <w:rPr>
          <w:rFonts w:ascii="Arial" w:hAnsi="Arial" w:cs="Arial"/>
        </w:rPr>
        <w:tab/>
      </w:r>
      <w:r w:rsidR="00C622B3">
        <w:rPr>
          <w:rFonts w:ascii="Arial" w:hAnsi="Arial" w:cs="Arial"/>
        </w:rPr>
        <w:t>27,20m</w:t>
      </w:r>
    </w:p>
    <w:p w14:paraId="48A1D699" w14:textId="370A0E1E" w:rsidR="00C622B3" w:rsidRDefault="00C622B3" w:rsidP="00A9551B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šířka / délka vývařiště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</w:t>
      </w:r>
      <w:r>
        <w:rPr>
          <w:rFonts w:ascii="Arial" w:hAnsi="Arial" w:cs="Arial"/>
        </w:rPr>
        <w:tab/>
        <w:t>21,90m / 8,00m</w:t>
      </w:r>
    </w:p>
    <w:p w14:paraId="36C423E2" w14:textId="17CC6FF1" w:rsidR="00C622B3" w:rsidRDefault="00C622B3" w:rsidP="00A9551B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sklon svahů břehového opevnění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</w:t>
      </w:r>
      <w:r>
        <w:rPr>
          <w:rFonts w:ascii="Arial" w:hAnsi="Arial" w:cs="Arial"/>
        </w:rPr>
        <w:tab/>
        <w:t>1:1,25 – 1:2</w:t>
      </w:r>
    </w:p>
    <w:p w14:paraId="6A9264A9" w14:textId="320BA04E" w:rsidR="00A9551B" w:rsidRDefault="00A9551B" w:rsidP="00A9551B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Přelivná hrana je betonová, dno vývařiště je zpevněno dlažbou z LK do betonu, závěrečný práh je betonový, koruna prahu je vyzděna zdivem z LK. </w:t>
      </w:r>
      <w:r w:rsidR="00C622B3">
        <w:rPr>
          <w:rFonts w:ascii="Arial" w:hAnsi="Arial" w:cs="Arial"/>
        </w:rPr>
        <w:t xml:space="preserve">Boční stěny vývařiště jsou betonové. </w:t>
      </w:r>
      <w:r>
        <w:rPr>
          <w:rFonts w:ascii="Arial" w:hAnsi="Arial" w:cs="Arial"/>
        </w:rPr>
        <w:t>Svahy nad prahem, vývařištěm a přelivnou hranou jsou opevněny dlažbou z lomového kamene navazující na pravobřežní a levobřežní opevnění svahů upraveného koryta</w:t>
      </w:r>
    </w:p>
    <w:p w14:paraId="7E58B5F0" w14:textId="7D2AB32A" w:rsidR="0005163D" w:rsidRPr="0005163D" w:rsidRDefault="0098640C" w:rsidP="0005163D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  <w:r w:rsidRPr="000949D8">
        <w:rPr>
          <w:rFonts w:ascii="Arial" w:hAnsi="Arial" w:cs="Arial"/>
          <w:b/>
          <w:bCs/>
        </w:rPr>
        <w:t>j.</w:t>
      </w:r>
      <w:r>
        <w:rPr>
          <w:rFonts w:ascii="Arial" w:hAnsi="Arial" w:cs="Arial"/>
          <w:b/>
          <w:bCs/>
        </w:rPr>
        <w:t>2</w:t>
      </w:r>
      <w:r w:rsidRPr="000949D8">
        <w:rPr>
          <w:rFonts w:ascii="Arial" w:hAnsi="Arial" w:cs="Arial"/>
          <w:b/>
          <w:bCs/>
        </w:rPr>
        <w:t xml:space="preserve">) </w:t>
      </w:r>
      <w:r w:rsidR="0005163D" w:rsidRPr="0005163D">
        <w:rPr>
          <w:rFonts w:ascii="Arial" w:hAnsi="Arial" w:cs="Arial"/>
          <w:b/>
          <w:bCs/>
        </w:rPr>
        <w:t xml:space="preserve">SO02 – Odstranění </w:t>
      </w:r>
      <w:r w:rsidR="001F6916">
        <w:rPr>
          <w:rFonts w:ascii="Arial" w:hAnsi="Arial" w:cs="Arial"/>
          <w:b/>
          <w:bCs/>
        </w:rPr>
        <w:t>nánosů</w:t>
      </w:r>
    </w:p>
    <w:p w14:paraId="5D348A4D" w14:textId="57214515" w:rsidR="0098640C" w:rsidRPr="001F6916" w:rsidRDefault="0098640C" w:rsidP="0098640C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1F6916">
        <w:rPr>
          <w:rFonts w:ascii="Arial" w:hAnsi="Arial" w:cs="Arial"/>
        </w:rPr>
        <w:t xml:space="preserve">- mocnost </w:t>
      </w:r>
      <w:r w:rsidR="0005163D" w:rsidRPr="001F6916">
        <w:rPr>
          <w:rFonts w:ascii="Arial" w:hAnsi="Arial" w:cs="Arial"/>
        </w:rPr>
        <w:t>naplavené zeminy</w:t>
      </w:r>
      <w:r w:rsidRPr="001F6916">
        <w:rPr>
          <w:rFonts w:ascii="Arial" w:hAnsi="Arial" w:cs="Arial"/>
        </w:rPr>
        <w:tab/>
      </w:r>
      <w:r w:rsidR="0005163D" w:rsidRPr="001F6916">
        <w:rPr>
          <w:rFonts w:ascii="Arial" w:hAnsi="Arial" w:cs="Arial"/>
        </w:rPr>
        <w:tab/>
      </w:r>
      <w:r w:rsidRPr="001F6916">
        <w:rPr>
          <w:rFonts w:ascii="Arial" w:hAnsi="Arial" w:cs="Arial"/>
        </w:rPr>
        <w:t>…</w:t>
      </w:r>
      <w:r w:rsidRPr="001F6916">
        <w:rPr>
          <w:rFonts w:ascii="Arial" w:hAnsi="Arial" w:cs="Arial"/>
        </w:rPr>
        <w:tab/>
        <w:t>0,00 – 1,</w:t>
      </w:r>
      <w:r w:rsidR="00137AD7">
        <w:rPr>
          <w:rFonts w:ascii="Arial" w:hAnsi="Arial" w:cs="Arial"/>
        </w:rPr>
        <w:t>50</w:t>
      </w:r>
      <w:r w:rsidRPr="001F6916">
        <w:rPr>
          <w:rFonts w:ascii="Arial" w:hAnsi="Arial" w:cs="Arial"/>
        </w:rPr>
        <w:t>m</w:t>
      </w:r>
    </w:p>
    <w:p w14:paraId="6006ED9F" w14:textId="0BDF2758" w:rsidR="0098640C" w:rsidRPr="001F6916" w:rsidRDefault="0098640C" w:rsidP="0098640C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1F6916">
        <w:rPr>
          <w:rFonts w:ascii="Arial" w:hAnsi="Arial" w:cs="Arial"/>
        </w:rPr>
        <w:t xml:space="preserve">- objem </w:t>
      </w:r>
      <w:r w:rsidR="0005163D" w:rsidRPr="001F6916">
        <w:rPr>
          <w:rFonts w:ascii="Arial" w:hAnsi="Arial" w:cs="Arial"/>
        </w:rPr>
        <w:t>naplavené zeminy</w:t>
      </w:r>
      <w:r w:rsidRPr="001F6916">
        <w:rPr>
          <w:rFonts w:ascii="Arial" w:hAnsi="Arial" w:cs="Arial"/>
        </w:rPr>
        <w:tab/>
      </w:r>
      <w:r w:rsidR="0005163D" w:rsidRPr="001F6916">
        <w:rPr>
          <w:rFonts w:ascii="Arial" w:hAnsi="Arial" w:cs="Arial"/>
        </w:rPr>
        <w:tab/>
      </w:r>
      <w:r w:rsidR="00137AD7">
        <w:rPr>
          <w:rFonts w:ascii="Arial" w:hAnsi="Arial" w:cs="Arial"/>
        </w:rPr>
        <w:tab/>
      </w:r>
      <w:r w:rsidRPr="001F6916">
        <w:rPr>
          <w:rFonts w:ascii="Arial" w:hAnsi="Arial" w:cs="Arial"/>
        </w:rPr>
        <w:t>…</w:t>
      </w:r>
      <w:r w:rsidRPr="001F6916">
        <w:rPr>
          <w:rFonts w:ascii="Arial" w:hAnsi="Arial" w:cs="Arial"/>
        </w:rPr>
        <w:tab/>
      </w:r>
      <w:r w:rsidR="00137AD7">
        <w:rPr>
          <w:rFonts w:ascii="Arial" w:hAnsi="Arial" w:cs="Arial"/>
        </w:rPr>
        <w:t>3500</w:t>
      </w:r>
      <w:r w:rsidR="00257066" w:rsidRPr="001F6916">
        <w:rPr>
          <w:rFonts w:ascii="Arial" w:hAnsi="Arial" w:cs="Arial"/>
        </w:rPr>
        <w:t>m</w:t>
      </w:r>
      <w:r w:rsidR="00257066" w:rsidRPr="001F6916">
        <w:rPr>
          <w:rFonts w:ascii="Arial" w:hAnsi="Arial" w:cs="Arial"/>
          <w:vertAlign w:val="superscript"/>
        </w:rPr>
        <w:t>3</w:t>
      </w:r>
    </w:p>
    <w:p w14:paraId="2D232672" w14:textId="099E8E17" w:rsidR="0005163D" w:rsidRPr="0005163D" w:rsidRDefault="0005163D" w:rsidP="0005163D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  <w:r w:rsidRPr="000949D8">
        <w:rPr>
          <w:rFonts w:ascii="Arial" w:hAnsi="Arial" w:cs="Arial"/>
          <w:b/>
          <w:bCs/>
        </w:rPr>
        <w:t>j.</w:t>
      </w:r>
      <w:r>
        <w:rPr>
          <w:rFonts w:ascii="Arial" w:hAnsi="Arial" w:cs="Arial"/>
          <w:b/>
          <w:bCs/>
        </w:rPr>
        <w:t>3</w:t>
      </w:r>
      <w:r w:rsidRPr="000949D8">
        <w:rPr>
          <w:rFonts w:ascii="Arial" w:hAnsi="Arial" w:cs="Arial"/>
          <w:b/>
          <w:bCs/>
        </w:rPr>
        <w:t xml:space="preserve">) </w:t>
      </w:r>
      <w:r w:rsidRPr="0005163D">
        <w:rPr>
          <w:rFonts w:ascii="Arial" w:hAnsi="Arial" w:cs="Arial"/>
          <w:b/>
          <w:bCs/>
        </w:rPr>
        <w:t>SO0</w:t>
      </w:r>
      <w:r>
        <w:rPr>
          <w:rFonts w:ascii="Arial" w:hAnsi="Arial" w:cs="Arial"/>
          <w:b/>
          <w:bCs/>
        </w:rPr>
        <w:t>3</w:t>
      </w:r>
      <w:r w:rsidRPr="0005163D">
        <w:rPr>
          <w:rFonts w:ascii="Arial" w:hAnsi="Arial" w:cs="Arial"/>
          <w:b/>
          <w:bCs/>
        </w:rPr>
        <w:t xml:space="preserve"> – Oprava poškozeného pravého břehu</w:t>
      </w:r>
    </w:p>
    <w:p w14:paraId="3886C126" w14:textId="6BFD41AA" w:rsidR="0005163D" w:rsidRPr="001F6916" w:rsidRDefault="0005163D" w:rsidP="0005163D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1F6916">
        <w:rPr>
          <w:rFonts w:ascii="Arial" w:hAnsi="Arial" w:cs="Arial"/>
        </w:rPr>
        <w:lastRenderedPageBreak/>
        <w:t>- délka nátrže</w:t>
      </w:r>
      <w:r w:rsidRPr="001F6916">
        <w:rPr>
          <w:rFonts w:ascii="Arial" w:hAnsi="Arial" w:cs="Arial"/>
        </w:rPr>
        <w:tab/>
        <w:t>…</w:t>
      </w:r>
      <w:r w:rsidRPr="001F6916">
        <w:rPr>
          <w:rFonts w:ascii="Arial" w:hAnsi="Arial" w:cs="Arial"/>
        </w:rPr>
        <w:tab/>
      </w:r>
      <w:r w:rsidR="001F6916" w:rsidRPr="001F6916">
        <w:rPr>
          <w:rFonts w:ascii="Arial" w:hAnsi="Arial" w:cs="Arial"/>
        </w:rPr>
        <w:t>19,00</w:t>
      </w:r>
      <w:r w:rsidRPr="001F6916">
        <w:rPr>
          <w:rFonts w:ascii="Arial" w:hAnsi="Arial" w:cs="Arial"/>
        </w:rPr>
        <w:t>m</w:t>
      </w:r>
    </w:p>
    <w:p w14:paraId="3AD14338" w14:textId="49B9F4C3" w:rsidR="0005163D" w:rsidRPr="001F6916" w:rsidRDefault="0005163D" w:rsidP="0098640C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1F6916">
        <w:rPr>
          <w:rFonts w:ascii="Arial" w:hAnsi="Arial" w:cs="Arial"/>
        </w:rPr>
        <w:t xml:space="preserve">- </w:t>
      </w:r>
      <w:r w:rsidR="001F6916" w:rsidRPr="001F6916">
        <w:rPr>
          <w:rFonts w:ascii="Arial" w:hAnsi="Arial" w:cs="Arial"/>
        </w:rPr>
        <w:t>délka poškozeného opevnění</w:t>
      </w:r>
      <w:r w:rsidR="001F6916" w:rsidRPr="001F6916">
        <w:rPr>
          <w:rFonts w:ascii="Arial" w:hAnsi="Arial" w:cs="Arial"/>
        </w:rPr>
        <w:tab/>
        <w:t>…</w:t>
      </w:r>
      <w:r w:rsidR="001F6916" w:rsidRPr="001F6916">
        <w:rPr>
          <w:rFonts w:ascii="Arial" w:hAnsi="Arial" w:cs="Arial"/>
        </w:rPr>
        <w:tab/>
        <w:t>43,60m</w:t>
      </w:r>
    </w:p>
    <w:p w14:paraId="0CCC5E68" w14:textId="77777777" w:rsidR="00103D46" w:rsidRPr="00876A86" w:rsidRDefault="00103D46" w:rsidP="00103D46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  <w:r w:rsidRPr="00876A86">
        <w:rPr>
          <w:rFonts w:ascii="Arial" w:hAnsi="Arial" w:cs="Arial"/>
          <w:b/>
          <w:bCs/>
        </w:rPr>
        <w:t>k)</w:t>
      </w:r>
      <w:r w:rsidRPr="00876A86">
        <w:rPr>
          <w:rFonts w:ascii="Arial" w:hAnsi="Arial" w:cs="Arial"/>
        </w:rPr>
        <w:t> </w:t>
      </w:r>
      <w:r w:rsidRPr="00876A86">
        <w:rPr>
          <w:rFonts w:ascii="Arial" w:hAnsi="Arial" w:cs="Arial"/>
          <w:b/>
          <w:bCs/>
        </w:rPr>
        <w:t>Bilance stavby</w:t>
      </w:r>
    </w:p>
    <w:p w14:paraId="6A24368A" w14:textId="0A4D43CD" w:rsidR="00257066" w:rsidRDefault="00257066" w:rsidP="0009725C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E7100B">
        <w:rPr>
          <w:rFonts w:ascii="Arial" w:hAnsi="Arial"/>
          <w:sz w:val="24"/>
          <w:szCs w:val="24"/>
        </w:rPr>
        <w:t>Jedná se o opravu, opravou nebudou měněny technické ani kapacitní parametry původního koryta</w:t>
      </w:r>
      <w:r>
        <w:rPr>
          <w:rFonts w:ascii="Arial" w:hAnsi="Arial"/>
          <w:sz w:val="24"/>
          <w:szCs w:val="24"/>
        </w:rPr>
        <w:t xml:space="preserve"> a objektů v korytě</w:t>
      </w:r>
      <w:r w:rsidRPr="00E7100B">
        <w:rPr>
          <w:rFonts w:ascii="Arial" w:hAnsi="Arial"/>
          <w:sz w:val="24"/>
          <w:szCs w:val="24"/>
        </w:rPr>
        <w:t xml:space="preserve">. </w:t>
      </w:r>
      <w:r>
        <w:rPr>
          <w:rFonts w:ascii="Arial" w:hAnsi="Arial"/>
          <w:sz w:val="24"/>
          <w:szCs w:val="24"/>
        </w:rPr>
        <w:t>Veškeré stavební práce budou realizovány v rámci stávajícího koryta a půdorysu a tvaru stávajících objektů.</w:t>
      </w:r>
    </w:p>
    <w:p w14:paraId="08237330" w14:textId="2C5CEE72" w:rsidR="00912D78" w:rsidRDefault="00912D78" w:rsidP="0009725C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912D78">
        <w:rPr>
          <w:rFonts w:ascii="Arial" w:hAnsi="Arial"/>
          <w:b/>
          <w:bCs/>
          <w:sz w:val="24"/>
          <w:szCs w:val="24"/>
        </w:rPr>
        <w:t>l)</w:t>
      </w:r>
      <w:r w:rsidRPr="00912D78">
        <w:rPr>
          <w:rFonts w:ascii="Arial" w:hAnsi="Arial"/>
          <w:b/>
          <w:sz w:val="24"/>
          <w:szCs w:val="24"/>
        </w:rPr>
        <w:t> </w:t>
      </w:r>
      <w:r>
        <w:rPr>
          <w:rFonts w:ascii="Arial" w:hAnsi="Arial"/>
          <w:b/>
          <w:sz w:val="24"/>
          <w:szCs w:val="24"/>
        </w:rPr>
        <w:t>P</w:t>
      </w:r>
      <w:r w:rsidRPr="00912D78">
        <w:rPr>
          <w:rFonts w:ascii="Arial" w:hAnsi="Arial"/>
          <w:b/>
          <w:sz w:val="24"/>
          <w:szCs w:val="24"/>
        </w:rPr>
        <w:t>ožadavky na kapacity veřejných sítí komunikačních vedení a elektronického komunikačního zařízení veřejné komunikační sítě</w:t>
      </w:r>
    </w:p>
    <w:p w14:paraId="5A82C138" w14:textId="7E167D16" w:rsidR="0005163D" w:rsidRDefault="0005163D" w:rsidP="0005163D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Dokumentace řeší odstranění povodňových škod ze září 2024. Součástí stavby je oprava stupně</w:t>
      </w:r>
      <w:r w:rsidRPr="008A06ED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v km 2,857</w:t>
      </w:r>
      <w:r>
        <w:rPr>
          <w:rFonts w:ascii="Arial" w:hAnsi="Arial"/>
          <w:sz w:val="24"/>
          <w:szCs w:val="24"/>
        </w:rPr>
        <w:t xml:space="preserve"> (přelivná hrana, vývařiště, dlažba z LK), odtěžení </w:t>
      </w:r>
      <w:r w:rsidR="001F6916">
        <w:rPr>
          <w:rFonts w:ascii="Arial" w:hAnsi="Arial"/>
          <w:sz w:val="24"/>
          <w:szCs w:val="24"/>
        </w:rPr>
        <w:t>nánosů</w:t>
      </w:r>
      <w:r>
        <w:rPr>
          <w:rFonts w:ascii="Arial" w:hAnsi="Arial"/>
          <w:sz w:val="24"/>
          <w:szCs w:val="24"/>
        </w:rPr>
        <w:t xml:space="preserve"> ze dna koryta pod vývařištěm a oprava poškozeného pravého břehu koryta nad stupněm. </w:t>
      </w:r>
    </w:p>
    <w:p w14:paraId="00FCFAB7" w14:textId="40ACDB9A" w:rsidR="003436C4" w:rsidRDefault="00912D78" w:rsidP="0009725C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Vzhledem k druhu a následné funkci stavby </w:t>
      </w:r>
      <w:r w:rsidRPr="00912D78">
        <w:rPr>
          <w:rFonts w:ascii="Arial" w:hAnsi="Arial"/>
          <w:bCs/>
          <w:sz w:val="24"/>
          <w:szCs w:val="24"/>
        </w:rPr>
        <w:t>požadavky na kapacity veřejných sítí komunikačních vedení a elektronického komunikačního zařízení veřejné komunikační sítě dokumentace neřeší.</w:t>
      </w:r>
    </w:p>
    <w:p w14:paraId="208E3294" w14:textId="77777777" w:rsidR="00103D46" w:rsidRPr="00876A86" w:rsidRDefault="00103D46" w:rsidP="00103D46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876A86">
        <w:rPr>
          <w:rFonts w:ascii="Arial" w:hAnsi="Arial"/>
          <w:b/>
          <w:sz w:val="24"/>
          <w:szCs w:val="24"/>
        </w:rPr>
        <w:t>m) Předpokládaný stavební postup podle zásad organizace výstavby, věcné a časové vazby stavby, související (podmiňující, vyvolané) investice</w:t>
      </w:r>
    </w:p>
    <w:p w14:paraId="0A372CF6" w14:textId="77777777" w:rsidR="00103D46" w:rsidRPr="00876A86" w:rsidRDefault="00103D46" w:rsidP="00103D46">
      <w:pPr>
        <w:spacing w:line="360" w:lineRule="auto"/>
        <w:ind w:firstLine="708"/>
        <w:jc w:val="both"/>
        <w:rPr>
          <w:rFonts w:ascii="Arial" w:hAnsi="Arial"/>
          <w:b/>
          <w:sz w:val="24"/>
          <w:szCs w:val="24"/>
        </w:rPr>
      </w:pPr>
      <w:r w:rsidRPr="00876A86">
        <w:rPr>
          <w:rFonts w:ascii="Arial" w:hAnsi="Arial" w:cs="Arial"/>
          <w:sz w:val="24"/>
        </w:rPr>
        <w:t>Před započetím stavebních prací bude zhotovitelem stavby zpracován harmonogram stavebních prací, který bude odsouhlasen stavebníkem.  Harmonogram stavebních prací bude pro zhotovitele stavby závazný. Z harmonogramu stavebních prací musí být kromě jiného zřejmý datum zahájení a ukončení stavebních prací a data dílčích stavebních připraveností, kdy bude stavebník vyzýván ke kontrole stavební připravenosti. Jakékoliv změny v harmonogramu stavebních prací musí být zhotovitelem stavby zdůvodněny a odsouhlaseny stavebníkem.</w:t>
      </w:r>
    </w:p>
    <w:p w14:paraId="01C4A101" w14:textId="77777777" w:rsidR="00103D46" w:rsidRPr="003A300C" w:rsidRDefault="00103D46" w:rsidP="00103D46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3A300C">
        <w:rPr>
          <w:rFonts w:ascii="Arial" w:hAnsi="Arial" w:cs="Arial"/>
          <w:bCs/>
          <w:sz w:val="24"/>
          <w:szCs w:val="26"/>
        </w:rPr>
        <w:t>Stavba není časově vázána na jiné stavby, stavbou nejsou vyvolány podmiňující a související investice.</w:t>
      </w:r>
    </w:p>
    <w:p w14:paraId="6F614959" w14:textId="77777777" w:rsidR="00103D46" w:rsidRPr="00924459" w:rsidRDefault="00103D46" w:rsidP="00103D46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sz w:val="24"/>
          <w:szCs w:val="26"/>
        </w:rPr>
      </w:pPr>
      <w:r w:rsidRPr="00924459">
        <w:rPr>
          <w:rFonts w:ascii="Arial" w:hAnsi="Arial" w:cs="Arial"/>
          <w:b/>
          <w:bCs/>
          <w:sz w:val="24"/>
          <w:szCs w:val="26"/>
        </w:rPr>
        <w:t>n)</w:t>
      </w:r>
      <w:r w:rsidRPr="00924459">
        <w:rPr>
          <w:rFonts w:ascii="Arial" w:hAnsi="Arial" w:cs="Arial"/>
          <w:bCs/>
          <w:sz w:val="24"/>
          <w:szCs w:val="26"/>
        </w:rPr>
        <w:t> </w:t>
      </w:r>
      <w:r>
        <w:rPr>
          <w:rFonts w:ascii="Arial" w:hAnsi="Arial" w:cs="Arial"/>
          <w:b/>
          <w:sz w:val="24"/>
          <w:szCs w:val="26"/>
        </w:rPr>
        <w:t>P</w:t>
      </w:r>
      <w:r w:rsidRPr="00AC7BF8">
        <w:rPr>
          <w:rFonts w:ascii="Arial" w:hAnsi="Arial" w:cs="Arial"/>
          <w:b/>
          <w:sz w:val="24"/>
          <w:szCs w:val="26"/>
        </w:rPr>
        <w:t>ožadavky na předčasné užívání staveb a zkušební provoz staveb, doba jejich trvání ve vztahu k dokončení a užívání stavby</w:t>
      </w:r>
    </w:p>
    <w:p w14:paraId="3FEFB952" w14:textId="6D97156A" w:rsidR="00FA2D80" w:rsidRDefault="00FA2D80" w:rsidP="00FA2D80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Dokumentace řeší odstranění povodňových škod ze září 2024. Součástí stavby je oprava stupně</w:t>
      </w:r>
      <w:r w:rsidRPr="008A06ED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v km 2,857</w:t>
      </w:r>
      <w:r>
        <w:rPr>
          <w:rFonts w:ascii="Arial" w:hAnsi="Arial"/>
          <w:sz w:val="24"/>
          <w:szCs w:val="24"/>
        </w:rPr>
        <w:t xml:space="preserve"> (přelivná hrana, vývařiště, dlažba z LK), odtěžení </w:t>
      </w:r>
      <w:r w:rsidR="001F6916">
        <w:rPr>
          <w:rFonts w:ascii="Arial" w:hAnsi="Arial"/>
          <w:sz w:val="24"/>
          <w:szCs w:val="24"/>
        </w:rPr>
        <w:t>nánosů</w:t>
      </w:r>
      <w:r>
        <w:rPr>
          <w:rFonts w:ascii="Arial" w:hAnsi="Arial"/>
          <w:sz w:val="24"/>
          <w:szCs w:val="24"/>
        </w:rPr>
        <w:t xml:space="preserve"> ze dna koryta pod vývařištěm a oprava poškozeného pravého břehu koryta nad stupněm. </w:t>
      </w:r>
    </w:p>
    <w:p w14:paraId="56E54DA6" w14:textId="35F62B81" w:rsidR="00912D78" w:rsidRDefault="00924459" w:rsidP="0009725C">
      <w:pPr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>
        <w:rPr>
          <w:rFonts w:ascii="Arial" w:hAnsi="Arial" w:cs="Arial"/>
          <w:sz w:val="24"/>
          <w:szCs w:val="24"/>
        </w:rPr>
        <w:t xml:space="preserve">Po ukončení opravy konstrukcí není nutno zajistit </w:t>
      </w:r>
      <w:r w:rsidRPr="00924459">
        <w:rPr>
          <w:rFonts w:ascii="Arial" w:hAnsi="Arial" w:cs="Arial"/>
          <w:bCs/>
          <w:sz w:val="24"/>
          <w:szCs w:val="26"/>
        </w:rPr>
        <w:t>předčasné užívání staveb a</w:t>
      </w:r>
      <w:r>
        <w:rPr>
          <w:rFonts w:ascii="Arial" w:hAnsi="Arial" w:cs="Arial"/>
          <w:bCs/>
          <w:sz w:val="24"/>
          <w:szCs w:val="26"/>
        </w:rPr>
        <w:t>ni</w:t>
      </w:r>
      <w:r w:rsidRPr="00924459">
        <w:rPr>
          <w:rFonts w:ascii="Arial" w:hAnsi="Arial" w:cs="Arial"/>
          <w:bCs/>
          <w:sz w:val="24"/>
          <w:szCs w:val="26"/>
        </w:rPr>
        <w:t xml:space="preserve"> zkušební provoz staveb.</w:t>
      </w:r>
    </w:p>
    <w:p w14:paraId="38B24C2C" w14:textId="05015AA8" w:rsidR="00FA72A3" w:rsidRPr="00870DEF" w:rsidRDefault="00FA72A3" w:rsidP="0009725C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FA72A3">
        <w:rPr>
          <w:rFonts w:ascii="Arial" w:hAnsi="Arial"/>
          <w:b/>
          <w:bCs/>
          <w:sz w:val="24"/>
          <w:szCs w:val="24"/>
        </w:rPr>
        <w:lastRenderedPageBreak/>
        <w:t>o)</w:t>
      </w:r>
      <w:r w:rsidRPr="00FA72A3">
        <w:rPr>
          <w:rFonts w:ascii="Arial" w:hAnsi="Arial"/>
          <w:bCs/>
          <w:sz w:val="24"/>
          <w:szCs w:val="24"/>
        </w:rPr>
        <w:t> </w:t>
      </w:r>
      <w:r w:rsidRPr="00870DEF">
        <w:rPr>
          <w:rFonts w:ascii="Arial" w:hAnsi="Arial"/>
          <w:b/>
          <w:sz w:val="24"/>
          <w:szCs w:val="24"/>
        </w:rPr>
        <w:t>Seznam výsledků zeměměřických činností podle jiného právního předpisu</w:t>
      </w:r>
      <w:r w:rsidRPr="00870DEF">
        <w:rPr>
          <w:rFonts w:ascii="Arial" w:hAnsi="Arial"/>
          <w:b/>
          <w:sz w:val="24"/>
          <w:szCs w:val="24"/>
          <w:vertAlign w:val="superscript"/>
        </w:rPr>
        <w:t>1)</w:t>
      </w:r>
      <w:r w:rsidRPr="00870DEF">
        <w:rPr>
          <w:rFonts w:ascii="Arial" w:hAnsi="Arial"/>
          <w:b/>
          <w:sz w:val="24"/>
          <w:szCs w:val="24"/>
        </w:rPr>
        <w:t>, pokud mají podle projektu výsledků zeměměřických činností vzniknout v souvislosti s povolením stavby.</w:t>
      </w:r>
    </w:p>
    <w:p w14:paraId="667670F1" w14:textId="45708B7B" w:rsidR="00FA2D80" w:rsidRDefault="00FA2D80" w:rsidP="00FA2D80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Dokumentace řeší odstranění povodňových škod ze září 2024. Součástí stavby je oprava stupně</w:t>
      </w:r>
      <w:r w:rsidRPr="008A06ED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v km 2,857</w:t>
      </w:r>
      <w:r>
        <w:rPr>
          <w:rFonts w:ascii="Arial" w:hAnsi="Arial"/>
          <w:sz w:val="24"/>
          <w:szCs w:val="24"/>
        </w:rPr>
        <w:t xml:space="preserve"> (přelivná hrana, vývařiště, dlažba z LK), odtěžení </w:t>
      </w:r>
      <w:r w:rsidR="001F6916">
        <w:rPr>
          <w:rFonts w:ascii="Arial" w:hAnsi="Arial"/>
          <w:sz w:val="24"/>
          <w:szCs w:val="24"/>
        </w:rPr>
        <w:t>nánosů</w:t>
      </w:r>
      <w:r>
        <w:rPr>
          <w:rFonts w:ascii="Arial" w:hAnsi="Arial"/>
          <w:sz w:val="24"/>
          <w:szCs w:val="24"/>
        </w:rPr>
        <w:t xml:space="preserve"> ze dna koryta pod vývařištěm a oprava poškozeného pravého břehu koryta nad stupněm. </w:t>
      </w:r>
    </w:p>
    <w:p w14:paraId="38D8F7EE" w14:textId="08FD51E6" w:rsidR="00912D78" w:rsidRPr="00912D78" w:rsidRDefault="00103D46" w:rsidP="0009725C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Zaměření </w:t>
      </w:r>
      <w:r w:rsidRPr="00876A86">
        <w:rPr>
          <w:rFonts w:ascii="Arial" w:hAnsi="Arial" w:cs="Arial"/>
          <w:sz w:val="24"/>
          <w:szCs w:val="24"/>
        </w:rPr>
        <w:t xml:space="preserve">všech objektů </w:t>
      </w:r>
      <w:r w:rsidR="00FA72A3" w:rsidRPr="00876A86">
        <w:rPr>
          <w:rFonts w:ascii="Arial" w:hAnsi="Arial" w:cs="Arial"/>
          <w:sz w:val="24"/>
          <w:szCs w:val="24"/>
        </w:rPr>
        <w:t>bylo</w:t>
      </w:r>
      <w:r w:rsidR="00FA72A3">
        <w:rPr>
          <w:rFonts w:ascii="Arial" w:hAnsi="Arial" w:cs="Arial"/>
          <w:sz w:val="24"/>
          <w:szCs w:val="24"/>
        </w:rPr>
        <w:t xml:space="preserve"> provedeno pouze z důvodu identifikace </w:t>
      </w:r>
      <w:r w:rsidR="00870DEF">
        <w:rPr>
          <w:rFonts w:ascii="Arial" w:hAnsi="Arial" w:cs="Arial"/>
          <w:sz w:val="24"/>
          <w:szCs w:val="24"/>
        </w:rPr>
        <w:t xml:space="preserve">a kvantifikace </w:t>
      </w:r>
      <w:r w:rsidR="00FA72A3">
        <w:rPr>
          <w:rFonts w:ascii="Arial" w:hAnsi="Arial" w:cs="Arial"/>
          <w:sz w:val="24"/>
          <w:szCs w:val="24"/>
        </w:rPr>
        <w:t>stávajícího stavu objektů</w:t>
      </w:r>
      <w:r w:rsidR="00870DEF">
        <w:rPr>
          <w:rFonts w:ascii="Arial" w:hAnsi="Arial" w:cs="Arial"/>
          <w:sz w:val="24"/>
          <w:szCs w:val="24"/>
        </w:rPr>
        <w:t xml:space="preserve"> a slouží jako podklad pro zpracování projektové dokumentace opravy stávajících konstrukcí a objektů. </w:t>
      </w:r>
    </w:p>
    <w:p w14:paraId="28238105" w14:textId="77777777" w:rsidR="000039D4" w:rsidRPr="00870DEF" w:rsidRDefault="000039D4" w:rsidP="000039D4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 w:rsidRPr="00870DEF">
        <w:rPr>
          <w:rFonts w:ascii="Arial" w:hAnsi="Arial"/>
          <w:b/>
          <w:bCs/>
          <w:sz w:val="28"/>
          <w:szCs w:val="28"/>
        </w:rPr>
        <w:t xml:space="preserve">B.2 </w:t>
      </w:r>
      <w:r>
        <w:rPr>
          <w:rFonts w:ascii="Arial" w:hAnsi="Arial"/>
          <w:b/>
          <w:bCs/>
          <w:sz w:val="28"/>
          <w:szCs w:val="28"/>
        </w:rPr>
        <w:t>A</w:t>
      </w:r>
      <w:r w:rsidRPr="00870DEF">
        <w:rPr>
          <w:rFonts w:ascii="Arial" w:hAnsi="Arial"/>
          <w:b/>
          <w:bCs/>
          <w:sz w:val="28"/>
          <w:szCs w:val="28"/>
        </w:rPr>
        <w:t>rchitektonické řešení</w:t>
      </w:r>
    </w:p>
    <w:p w14:paraId="2D30133E" w14:textId="3824F1BE" w:rsidR="00FA2D80" w:rsidRDefault="00FA2D80" w:rsidP="00FA2D80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Dokumentace řeší odstranění povodňových škod ze září 2024. Součástí stavby je oprava stupně</w:t>
      </w:r>
      <w:r w:rsidRPr="008A06ED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v km 2,857</w:t>
      </w:r>
      <w:r>
        <w:rPr>
          <w:rFonts w:ascii="Arial" w:hAnsi="Arial"/>
          <w:sz w:val="24"/>
          <w:szCs w:val="24"/>
        </w:rPr>
        <w:t xml:space="preserve"> (přelivná hrana, vývařiště, dlažba z LK), odtěžení </w:t>
      </w:r>
      <w:r w:rsidR="001F6916">
        <w:rPr>
          <w:rFonts w:ascii="Arial" w:hAnsi="Arial"/>
          <w:sz w:val="24"/>
          <w:szCs w:val="24"/>
        </w:rPr>
        <w:t>nánosů</w:t>
      </w:r>
      <w:r>
        <w:rPr>
          <w:rFonts w:ascii="Arial" w:hAnsi="Arial"/>
          <w:sz w:val="24"/>
          <w:szCs w:val="24"/>
        </w:rPr>
        <w:t xml:space="preserve"> ze dna koryta pod vývařištěm a oprava poškozeného pravého břehu koryta nad stupněm. </w:t>
      </w:r>
    </w:p>
    <w:p w14:paraId="285EF064" w14:textId="77777777" w:rsidR="00FA2D80" w:rsidRDefault="00FA2D80" w:rsidP="00FA2D80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Stavba je členěna na následující stavební objekty:</w:t>
      </w:r>
    </w:p>
    <w:p w14:paraId="5D38EF03" w14:textId="77777777" w:rsidR="00FA2D80" w:rsidRDefault="00FA2D80" w:rsidP="00FA2D80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SO01 – Oprava tělesa stupně</w:t>
      </w:r>
    </w:p>
    <w:p w14:paraId="6C363941" w14:textId="25435787" w:rsidR="00FA2D80" w:rsidRDefault="00FA2D80" w:rsidP="00FA2D80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SO02 – Odstranění </w:t>
      </w:r>
      <w:r w:rsidR="001F6916">
        <w:rPr>
          <w:rFonts w:ascii="Arial" w:hAnsi="Arial" w:cs="Arial"/>
        </w:rPr>
        <w:t>nánosů</w:t>
      </w:r>
    </w:p>
    <w:p w14:paraId="773F536B" w14:textId="77777777" w:rsidR="00FA2D80" w:rsidRDefault="00FA2D80" w:rsidP="00FA2D80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SO03 – Oprava poškozeného pravého břehu</w:t>
      </w:r>
    </w:p>
    <w:p w14:paraId="537023C9" w14:textId="449FB8EC" w:rsidR="00FA2D80" w:rsidRPr="00A9551B" w:rsidRDefault="00FA2D80" w:rsidP="00FA2D80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  <w:r w:rsidRPr="00A9551B">
        <w:rPr>
          <w:rFonts w:ascii="Arial" w:hAnsi="Arial" w:cs="Arial"/>
          <w:b/>
          <w:bCs/>
        </w:rPr>
        <w:t>SO01 – Oprava tělesa stupně</w:t>
      </w:r>
    </w:p>
    <w:p w14:paraId="1019AFDD" w14:textId="124BA9EE" w:rsidR="00FA2D80" w:rsidRDefault="00FA2D80" w:rsidP="00FA2D80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Oprava těles</w:t>
      </w:r>
      <w:r w:rsidR="00541787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stupně spočívá v opravě přelivné hrany stupně</w:t>
      </w:r>
      <w:r w:rsidR="00CD0339">
        <w:rPr>
          <w:rFonts w:ascii="Arial" w:hAnsi="Arial" w:cs="Arial"/>
        </w:rPr>
        <w:t>, opravě dna vývařiště</w:t>
      </w:r>
      <w:r>
        <w:rPr>
          <w:rFonts w:ascii="Arial" w:hAnsi="Arial" w:cs="Arial"/>
        </w:rPr>
        <w:t xml:space="preserve"> a opravě opevnění svahů nad přelivnou hranou a vývařištěm.</w:t>
      </w:r>
    </w:p>
    <w:p w14:paraId="4128AA78" w14:textId="77777777" w:rsidR="00FA2D80" w:rsidRDefault="00FA2D80" w:rsidP="00FA2D80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Přelivná hrana je betonová, dno vývařiště je zpevněno dlažbou z LK do betonu, závěrečný práh je betonový, koruna prahu je vyzděna zdivem z LK. Boční stěny vývařiště jsou betonové. Svahy nad prahem, vývařištěm a přelivnou hranou jsou opevněny dlažbou z lomového kamene navazující na pravobřežní a levobřežní opevnění svahů upraveného koryta</w:t>
      </w:r>
    </w:p>
    <w:p w14:paraId="502082FA" w14:textId="77B55317" w:rsidR="00FA2D80" w:rsidRDefault="00FA2D80" w:rsidP="00FA2D80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  <w:r w:rsidRPr="0005163D">
        <w:rPr>
          <w:rFonts w:ascii="Arial" w:hAnsi="Arial" w:cs="Arial"/>
          <w:b/>
          <w:bCs/>
        </w:rPr>
        <w:t xml:space="preserve">SO02 – Odstranění </w:t>
      </w:r>
      <w:r w:rsidR="001F6916">
        <w:rPr>
          <w:rFonts w:ascii="Arial" w:hAnsi="Arial" w:cs="Arial"/>
          <w:b/>
          <w:bCs/>
        </w:rPr>
        <w:t>nánosů</w:t>
      </w:r>
    </w:p>
    <w:p w14:paraId="6FA0060F" w14:textId="0DAD007C" w:rsidR="008F718C" w:rsidRPr="008F718C" w:rsidRDefault="008F718C" w:rsidP="00FA2D80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8F718C">
        <w:rPr>
          <w:rFonts w:ascii="Arial" w:hAnsi="Arial" w:cs="Arial"/>
        </w:rPr>
        <w:t xml:space="preserve">Odstranění </w:t>
      </w:r>
      <w:r w:rsidR="001F6916">
        <w:rPr>
          <w:rFonts w:ascii="Arial" w:hAnsi="Arial"/>
        </w:rPr>
        <w:t>nánosů z</w:t>
      </w:r>
      <w:r w:rsidRPr="008F718C">
        <w:rPr>
          <w:rFonts w:ascii="Arial" w:hAnsi="Arial" w:cs="Arial"/>
        </w:rPr>
        <w:t xml:space="preserve">e dna upraveného koryta toku se provede na úroveň projektované a kolaudované nivelety dna. Koryto v místě těžení </w:t>
      </w:r>
      <w:r w:rsidR="001F6916">
        <w:rPr>
          <w:rFonts w:ascii="Arial" w:hAnsi="Arial"/>
        </w:rPr>
        <w:t xml:space="preserve">nánosů </w:t>
      </w:r>
      <w:r w:rsidRPr="008F718C">
        <w:rPr>
          <w:rFonts w:ascii="Arial" w:hAnsi="Arial" w:cs="Arial"/>
        </w:rPr>
        <w:t>je obdélníkového příčného tvaru, pata a svahy nad patou jsou opevněny. Svahy koryta nad opevnění</w:t>
      </w:r>
      <w:r>
        <w:rPr>
          <w:rFonts w:ascii="Arial" w:hAnsi="Arial" w:cs="Arial"/>
        </w:rPr>
        <w:t>m</w:t>
      </w:r>
      <w:r w:rsidRPr="008F718C">
        <w:rPr>
          <w:rFonts w:ascii="Arial" w:hAnsi="Arial" w:cs="Arial"/>
        </w:rPr>
        <w:t xml:space="preserve"> jsou zatravněny, travní porost je pravidelně sečen. </w:t>
      </w:r>
    </w:p>
    <w:p w14:paraId="6222514E" w14:textId="767C31BA" w:rsidR="00FA2D80" w:rsidRPr="0005163D" w:rsidRDefault="00FA2D80" w:rsidP="00FA2D80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  <w:r w:rsidRPr="0005163D">
        <w:rPr>
          <w:rFonts w:ascii="Arial" w:hAnsi="Arial" w:cs="Arial"/>
          <w:b/>
          <w:bCs/>
        </w:rPr>
        <w:t>SO0</w:t>
      </w:r>
      <w:r>
        <w:rPr>
          <w:rFonts w:ascii="Arial" w:hAnsi="Arial" w:cs="Arial"/>
          <w:b/>
          <w:bCs/>
        </w:rPr>
        <w:t>3</w:t>
      </w:r>
      <w:r w:rsidRPr="0005163D">
        <w:rPr>
          <w:rFonts w:ascii="Arial" w:hAnsi="Arial" w:cs="Arial"/>
          <w:b/>
          <w:bCs/>
        </w:rPr>
        <w:t xml:space="preserve"> – Oprava poškozeného pravého břehu</w:t>
      </w:r>
    </w:p>
    <w:p w14:paraId="4435AC42" w14:textId="688408FA" w:rsidR="008F718C" w:rsidRPr="008F718C" w:rsidRDefault="008F718C" w:rsidP="008F718C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8F718C">
        <w:rPr>
          <w:rFonts w:ascii="Arial" w:hAnsi="Arial" w:cs="Arial"/>
        </w:rPr>
        <w:lastRenderedPageBreak/>
        <w:t xml:space="preserve">Koryto v místě </w:t>
      </w:r>
      <w:r>
        <w:rPr>
          <w:rFonts w:ascii="Arial" w:hAnsi="Arial" w:cs="Arial"/>
        </w:rPr>
        <w:t>nátrže</w:t>
      </w:r>
      <w:r w:rsidR="001F6916">
        <w:rPr>
          <w:rFonts w:ascii="Arial" w:hAnsi="Arial" w:cs="Arial"/>
        </w:rPr>
        <w:t xml:space="preserve"> a poškozeného opevnění </w:t>
      </w:r>
      <w:r w:rsidRPr="008F718C">
        <w:rPr>
          <w:rFonts w:ascii="Arial" w:hAnsi="Arial" w:cs="Arial"/>
        </w:rPr>
        <w:t xml:space="preserve">je obdélníkového příčného tvaru, pata a svah nad patou </w:t>
      </w:r>
      <w:r>
        <w:rPr>
          <w:rFonts w:ascii="Arial" w:hAnsi="Arial" w:cs="Arial"/>
        </w:rPr>
        <w:t>je</w:t>
      </w:r>
      <w:r w:rsidRPr="008F718C">
        <w:rPr>
          <w:rFonts w:ascii="Arial" w:hAnsi="Arial" w:cs="Arial"/>
        </w:rPr>
        <w:t xml:space="preserve"> opevněn. Svah koryta nad opevnění</w:t>
      </w:r>
      <w:r>
        <w:rPr>
          <w:rFonts w:ascii="Arial" w:hAnsi="Arial" w:cs="Arial"/>
        </w:rPr>
        <w:t>m</w:t>
      </w:r>
      <w:r w:rsidRPr="008F718C">
        <w:rPr>
          <w:rFonts w:ascii="Arial" w:hAnsi="Arial" w:cs="Arial"/>
        </w:rPr>
        <w:t xml:space="preserve"> j</w:t>
      </w:r>
      <w:r>
        <w:rPr>
          <w:rFonts w:ascii="Arial" w:hAnsi="Arial" w:cs="Arial"/>
        </w:rPr>
        <w:t>e</w:t>
      </w:r>
      <w:r w:rsidRPr="008F718C">
        <w:rPr>
          <w:rFonts w:ascii="Arial" w:hAnsi="Arial" w:cs="Arial"/>
        </w:rPr>
        <w:t xml:space="preserve"> zatravněny, travní porost je pravidelně sečen. </w:t>
      </w:r>
    </w:p>
    <w:p w14:paraId="50A4A391" w14:textId="77777777" w:rsidR="000039D4" w:rsidRDefault="000039D4" w:rsidP="000039D4">
      <w:pPr>
        <w:spacing w:line="360" w:lineRule="auto"/>
        <w:jc w:val="both"/>
        <w:rPr>
          <w:rFonts w:ascii="Arial" w:hAnsi="Arial"/>
          <w:b/>
          <w:bCs/>
          <w:color w:val="FF0000"/>
          <w:sz w:val="28"/>
          <w:szCs w:val="28"/>
        </w:rPr>
      </w:pPr>
    </w:p>
    <w:p w14:paraId="4F2C2C81" w14:textId="7D58BF02" w:rsidR="000039D4" w:rsidRPr="00876A86" w:rsidRDefault="000039D4" w:rsidP="000039D4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 w:rsidRPr="00876A86">
        <w:rPr>
          <w:rFonts w:ascii="Arial" w:hAnsi="Arial"/>
          <w:b/>
          <w:bCs/>
          <w:sz w:val="28"/>
          <w:szCs w:val="28"/>
        </w:rPr>
        <w:t>B.3 Stavebně technické a technologické řešení</w:t>
      </w:r>
    </w:p>
    <w:p w14:paraId="14C2F3FF" w14:textId="77777777" w:rsidR="007B61FC" w:rsidRDefault="007B61FC" w:rsidP="007B61FC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7B61FC">
        <w:rPr>
          <w:rFonts w:ascii="Arial" w:hAnsi="Arial"/>
          <w:b/>
          <w:bCs/>
          <w:sz w:val="24"/>
          <w:szCs w:val="24"/>
        </w:rPr>
        <w:t>B 3.1. Celková koncepce stavebně technického a technologického řešení</w:t>
      </w:r>
    </w:p>
    <w:p w14:paraId="47D53AB5" w14:textId="7FE7175F" w:rsidR="007B61FC" w:rsidRDefault="007B61FC" w:rsidP="007B61FC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7B61FC">
        <w:rPr>
          <w:rFonts w:ascii="Arial" w:hAnsi="Arial"/>
          <w:b/>
          <w:bCs/>
          <w:sz w:val="24"/>
          <w:szCs w:val="24"/>
        </w:rPr>
        <w:t>B 3.1.</w:t>
      </w:r>
      <w:r>
        <w:rPr>
          <w:rFonts w:ascii="Arial" w:hAnsi="Arial"/>
          <w:b/>
          <w:bCs/>
          <w:sz w:val="24"/>
          <w:szCs w:val="24"/>
        </w:rPr>
        <w:t>1</w:t>
      </w:r>
      <w:r w:rsidRPr="007B61FC">
        <w:rPr>
          <w:rFonts w:ascii="Arial" w:hAnsi="Arial"/>
          <w:b/>
          <w:bCs/>
          <w:sz w:val="24"/>
          <w:szCs w:val="24"/>
        </w:rPr>
        <w:t xml:space="preserve"> Celková koncepce stavebně technického řešení</w:t>
      </w:r>
    </w:p>
    <w:p w14:paraId="25A2873F" w14:textId="781B8354" w:rsidR="008F718C" w:rsidRDefault="008F718C" w:rsidP="008F718C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Dokumentace řeší odstranění povodňových škod ze září 2024. Součástí stavby je oprava stupně</w:t>
      </w:r>
      <w:r w:rsidRPr="008A06ED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v km 2,857</w:t>
      </w:r>
      <w:r>
        <w:rPr>
          <w:rFonts w:ascii="Arial" w:hAnsi="Arial"/>
          <w:sz w:val="24"/>
          <w:szCs w:val="24"/>
        </w:rPr>
        <w:t xml:space="preserve"> (přelivná hrana, vývařiště, dlažba z LK), odtěžení </w:t>
      </w:r>
      <w:r w:rsidR="001F6916">
        <w:rPr>
          <w:rFonts w:ascii="Arial" w:hAnsi="Arial"/>
          <w:sz w:val="24"/>
          <w:szCs w:val="24"/>
        </w:rPr>
        <w:t>nánosů</w:t>
      </w:r>
      <w:r>
        <w:rPr>
          <w:rFonts w:ascii="Arial" w:hAnsi="Arial"/>
          <w:sz w:val="24"/>
          <w:szCs w:val="24"/>
        </w:rPr>
        <w:t xml:space="preserve"> ze dna koryta pod vývařištěm a oprava poškozeného pravého břehu koryta nad stupněm. </w:t>
      </w:r>
    </w:p>
    <w:p w14:paraId="672B4550" w14:textId="77777777" w:rsidR="008F718C" w:rsidRDefault="008F718C" w:rsidP="008F718C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Stavba je členěna na následující stavební objekty:</w:t>
      </w:r>
    </w:p>
    <w:p w14:paraId="020F0E92" w14:textId="77777777" w:rsidR="008F718C" w:rsidRDefault="008F718C" w:rsidP="008F718C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SO01 – Oprava tělesa stupně</w:t>
      </w:r>
    </w:p>
    <w:p w14:paraId="16AE97DC" w14:textId="17CCB741" w:rsidR="008F718C" w:rsidRDefault="008F718C" w:rsidP="008F718C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SO02 – Odstranění </w:t>
      </w:r>
      <w:r w:rsidR="001F6916">
        <w:rPr>
          <w:rFonts w:ascii="Arial" w:hAnsi="Arial"/>
        </w:rPr>
        <w:t>nánosů</w:t>
      </w:r>
    </w:p>
    <w:p w14:paraId="43049BD4" w14:textId="77777777" w:rsidR="008F718C" w:rsidRDefault="008F718C" w:rsidP="008F718C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SO03 – Oprava poškozeného pravého břehu</w:t>
      </w:r>
    </w:p>
    <w:p w14:paraId="230C6793" w14:textId="415AEFE4" w:rsidR="008F718C" w:rsidRPr="000C132E" w:rsidRDefault="008F718C" w:rsidP="008F718C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  <w:r w:rsidRPr="000C132E">
        <w:rPr>
          <w:rFonts w:ascii="Arial" w:hAnsi="Arial" w:cs="Arial"/>
          <w:b/>
          <w:bCs/>
        </w:rPr>
        <w:t>SO01 – Oprava tělesa stupně</w:t>
      </w:r>
    </w:p>
    <w:p w14:paraId="2DEE420D" w14:textId="17843BD5" w:rsidR="008F718C" w:rsidRPr="000C132E" w:rsidRDefault="008F718C" w:rsidP="008F718C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0C132E">
        <w:rPr>
          <w:rFonts w:ascii="Arial" w:hAnsi="Arial" w:cs="Arial"/>
        </w:rPr>
        <w:t>Oprava těles</w:t>
      </w:r>
      <w:r w:rsidR="00541787" w:rsidRPr="000C132E">
        <w:rPr>
          <w:rFonts w:ascii="Arial" w:hAnsi="Arial" w:cs="Arial"/>
        </w:rPr>
        <w:t>a</w:t>
      </w:r>
      <w:r w:rsidRPr="000C132E">
        <w:rPr>
          <w:rFonts w:ascii="Arial" w:hAnsi="Arial" w:cs="Arial"/>
        </w:rPr>
        <w:t xml:space="preserve"> stupně spočívá v opravě přelivné hrany stupně</w:t>
      </w:r>
      <w:r w:rsidR="00D54B74">
        <w:rPr>
          <w:rFonts w:ascii="Arial" w:hAnsi="Arial" w:cs="Arial"/>
        </w:rPr>
        <w:t xml:space="preserve">, opravě dna vývařiště </w:t>
      </w:r>
      <w:r w:rsidRPr="000C132E">
        <w:rPr>
          <w:rFonts w:ascii="Arial" w:hAnsi="Arial" w:cs="Arial"/>
        </w:rPr>
        <w:t>a opravě opevnění svahů nad přelivnou hranou a vývařištěm.</w:t>
      </w:r>
    </w:p>
    <w:p w14:paraId="2868C9C9" w14:textId="69241A9C" w:rsidR="008F718C" w:rsidRDefault="008F718C" w:rsidP="008F718C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0C132E">
        <w:rPr>
          <w:rFonts w:ascii="Arial" w:hAnsi="Arial" w:cs="Arial"/>
        </w:rPr>
        <w:t>Přelivná hrana je betonová, dno vývařiště je zpevněno dlažbou z LK do betonu, závěrečný práh je betonový, koruna prahu je vyzděna zdivem z LK. Boční stěny</w:t>
      </w:r>
      <w:r>
        <w:rPr>
          <w:rFonts w:ascii="Arial" w:hAnsi="Arial" w:cs="Arial"/>
        </w:rPr>
        <w:t xml:space="preserve"> vývařiště jsou betonové. Svahy nad prahem, vývařištěm a přelivnou hranou jsou opevněny dlažbou z lomového kamene navazující na pravobřežní a levobřežní opevnění svahů upraveného koryta</w:t>
      </w:r>
      <w:r w:rsidR="000C132E">
        <w:rPr>
          <w:rFonts w:ascii="Arial" w:hAnsi="Arial" w:cs="Arial"/>
        </w:rPr>
        <w:t>.</w:t>
      </w:r>
    </w:p>
    <w:p w14:paraId="7480D776" w14:textId="366678CC" w:rsidR="000C132E" w:rsidRDefault="000C132E" w:rsidP="008F718C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Oprava spočívá v opravě poškozených částí výše popsaných konstrukcí objektu. Opravou se uvede objet do původního projektovaného a kolaudovaného stavu. Opravou se nebudou měnit stavební ani kapacitní parametry objektu. </w:t>
      </w:r>
    </w:p>
    <w:p w14:paraId="446D65F7" w14:textId="02C7AD95" w:rsidR="001F6916" w:rsidRPr="001F6916" w:rsidRDefault="008F718C" w:rsidP="008F718C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/>
          <w:b/>
          <w:bCs/>
        </w:rPr>
      </w:pPr>
      <w:r w:rsidRPr="0005163D">
        <w:rPr>
          <w:rFonts w:ascii="Arial" w:hAnsi="Arial" w:cs="Arial"/>
          <w:b/>
          <w:bCs/>
        </w:rPr>
        <w:t xml:space="preserve">SO02 – Odstranění </w:t>
      </w:r>
      <w:r w:rsidR="001F6916" w:rsidRPr="001F6916">
        <w:rPr>
          <w:rFonts w:ascii="Arial" w:hAnsi="Arial"/>
          <w:b/>
          <w:bCs/>
        </w:rPr>
        <w:t xml:space="preserve">nánosů </w:t>
      </w:r>
    </w:p>
    <w:p w14:paraId="65F48D3C" w14:textId="75B0A0CE" w:rsidR="008F718C" w:rsidRDefault="008F718C" w:rsidP="008F718C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8F718C">
        <w:rPr>
          <w:rFonts w:ascii="Arial" w:hAnsi="Arial" w:cs="Arial"/>
        </w:rPr>
        <w:t xml:space="preserve">Odstranění </w:t>
      </w:r>
      <w:r w:rsidR="001F6916">
        <w:rPr>
          <w:rFonts w:ascii="Arial" w:hAnsi="Arial"/>
        </w:rPr>
        <w:t>nánosů z</w:t>
      </w:r>
      <w:r w:rsidRPr="008F718C">
        <w:rPr>
          <w:rFonts w:ascii="Arial" w:hAnsi="Arial" w:cs="Arial"/>
        </w:rPr>
        <w:t xml:space="preserve">e dna upraveného koryta toku se provede na úroveň projektované a kolaudované nivelety dna. Koryto v místě těžení </w:t>
      </w:r>
      <w:r w:rsidR="001F6916">
        <w:rPr>
          <w:rFonts w:ascii="Arial" w:hAnsi="Arial"/>
        </w:rPr>
        <w:t xml:space="preserve">nánosů </w:t>
      </w:r>
      <w:r w:rsidRPr="008F718C">
        <w:rPr>
          <w:rFonts w:ascii="Arial" w:hAnsi="Arial" w:cs="Arial"/>
        </w:rPr>
        <w:t>je obdélníkového příčného tvaru, pata a svahy nad patou jsou opevněny. Svahy koryta nad opevnění</w:t>
      </w:r>
      <w:r>
        <w:rPr>
          <w:rFonts w:ascii="Arial" w:hAnsi="Arial" w:cs="Arial"/>
        </w:rPr>
        <w:t>m</w:t>
      </w:r>
      <w:r w:rsidRPr="008F718C">
        <w:rPr>
          <w:rFonts w:ascii="Arial" w:hAnsi="Arial" w:cs="Arial"/>
        </w:rPr>
        <w:t xml:space="preserve"> jsou zatravněny, travní porost je pravidelně sečen. </w:t>
      </w:r>
    </w:p>
    <w:p w14:paraId="4E55F06F" w14:textId="2A0E5E01" w:rsidR="000C132E" w:rsidRPr="008F718C" w:rsidRDefault="000C132E" w:rsidP="008F718C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Odstraněním </w:t>
      </w:r>
      <w:r w:rsidR="001F6916">
        <w:rPr>
          <w:rFonts w:ascii="Arial" w:hAnsi="Arial"/>
        </w:rPr>
        <w:t xml:space="preserve">nánosů </w:t>
      </w:r>
      <w:r>
        <w:rPr>
          <w:rFonts w:ascii="Arial" w:hAnsi="Arial" w:cs="Arial"/>
        </w:rPr>
        <w:t>ze dna toku se obnoví projektovaná a kolaudovaná kapacita upraveného koryta v předmětném úseku. Opravou se nebudou měnit stavební ani kapacitní parametry upraveného koryta toku.</w:t>
      </w:r>
    </w:p>
    <w:p w14:paraId="71DB1521" w14:textId="6CFB6111" w:rsidR="008F718C" w:rsidRPr="0005163D" w:rsidRDefault="008F718C" w:rsidP="008F718C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  <w:r w:rsidRPr="0005163D">
        <w:rPr>
          <w:rFonts w:ascii="Arial" w:hAnsi="Arial" w:cs="Arial"/>
          <w:b/>
          <w:bCs/>
        </w:rPr>
        <w:lastRenderedPageBreak/>
        <w:t>SO0</w:t>
      </w:r>
      <w:r>
        <w:rPr>
          <w:rFonts w:ascii="Arial" w:hAnsi="Arial" w:cs="Arial"/>
          <w:b/>
          <w:bCs/>
        </w:rPr>
        <w:t>3</w:t>
      </w:r>
      <w:r w:rsidRPr="0005163D">
        <w:rPr>
          <w:rFonts w:ascii="Arial" w:hAnsi="Arial" w:cs="Arial"/>
          <w:b/>
          <w:bCs/>
        </w:rPr>
        <w:t xml:space="preserve"> – Oprava poškozeného pravého břehu</w:t>
      </w:r>
    </w:p>
    <w:p w14:paraId="7CC68720" w14:textId="65FA9AA2" w:rsidR="008F718C" w:rsidRDefault="008F718C" w:rsidP="008F718C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8F718C">
        <w:rPr>
          <w:rFonts w:ascii="Arial" w:hAnsi="Arial" w:cs="Arial"/>
        </w:rPr>
        <w:t xml:space="preserve">Koryto v místě </w:t>
      </w:r>
      <w:r>
        <w:rPr>
          <w:rFonts w:ascii="Arial" w:hAnsi="Arial" w:cs="Arial"/>
        </w:rPr>
        <w:t>nátrže</w:t>
      </w:r>
      <w:r w:rsidRPr="008F718C">
        <w:rPr>
          <w:rFonts w:ascii="Arial" w:hAnsi="Arial" w:cs="Arial"/>
        </w:rPr>
        <w:t xml:space="preserve"> </w:t>
      </w:r>
      <w:r w:rsidR="001F6916">
        <w:rPr>
          <w:rFonts w:ascii="Arial" w:hAnsi="Arial" w:cs="Arial"/>
        </w:rPr>
        <w:t xml:space="preserve">a poškozeného opevnění </w:t>
      </w:r>
      <w:r w:rsidRPr="008F718C">
        <w:rPr>
          <w:rFonts w:ascii="Arial" w:hAnsi="Arial" w:cs="Arial"/>
        </w:rPr>
        <w:t xml:space="preserve">je obdélníkového příčného tvaru, pata a svah nad patou </w:t>
      </w:r>
      <w:r>
        <w:rPr>
          <w:rFonts w:ascii="Arial" w:hAnsi="Arial" w:cs="Arial"/>
        </w:rPr>
        <w:t>je</w:t>
      </w:r>
      <w:r w:rsidRPr="008F718C">
        <w:rPr>
          <w:rFonts w:ascii="Arial" w:hAnsi="Arial" w:cs="Arial"/>
        </w:rPr>
        <w:t xml:space="preserve"> opevněn. Svah koryta nad opevnění</w:t>
      </w:r>
      <w:r>
        <w:rPr>
          <w:rFonts w:ascii="Arial" w:hAnsi="Arial" w:cs="Arial"/>
        </w:rPr>
        <w:t>m</w:t>
      </w:r>
      <w:r w:rsidRPr="008F718C">
        <w:rPr>
          <w:rFonts w:ascii="Arial" w:hAnsi="Arial" w:cs="Arial"/>
        </w:rPr>
        <w:t xml:space="preserve"> j</w:t>
      </w:r>
      <w:r>
        <w:rPr>
          <w:rFonts w:ascii="Arial" w:hAnsi="Arial" w:cs="Arial"/>
        </w:rPr>
        <w:t>e</w:t>
      </w:r>
      <w:r w:rsidRPr="008F718C">
        <w:rPr>
          <w:rFonts w:ascii="Arial" w:hAnsi="Arial" w:cs="Arial"/>
        </w:rPr>
        <w:t xml:space="preserve"> zatravněny, travní porost je pravidelně sečen. </w:t>
      </w:r>
    </w:p>
    <w:p w14:paraId="3B3D4A23" w14:textId="7F97DB4B" w:rsidR="00810F3A" w:rsidRPr="008F718C" w:rsidRDefault="00810F3A" w:rsidP="00810F3A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Nátrž bude zasypána vhodnou zeminou, svah bude opevněn rovnaninou z lomového kamene opřenou do patky z lomového kamene. Opravovaná konstrukce bude plynule navazovat na nepoškozené konstrukce opevnění svahu vně nátrže</w:t>
      </w:r>
      <w:r w:rsidR="001F6916">
        <w:rPr>
          <w:rFonts w:ascii="Arial" w:hAnsi="Arial" w:cs="Arial"/>
        </w:rPr>
        <w:t xml:space="preserve"> a poškozeného opevnění</w:t>
      </w:r>
      <w:r>
        <w:rPr>
          <w:rFonts w:ascii="Arial" w:hAnsi="Arial" w:cs="Arial"/>
        </w:rPr>
        <w:t>. Opravou se nebudou měnit stavební ani kapacitní parametry upraveného koryta toku.</w:t>
      </w:r>
    </w:p>
    <w:p w14:paraId="5CD1B080" w14:textId="035C7A23" w:rsidR="00AE77A3" w:rsidRDefault="00AE77A3" w:rsidP="00AE77A3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7B61FC">
        <w:rPr>
          <w:rFonts w:ascii="Arial" w:hAnsi="Arial"/>
          <w:b/>
          <w:bCs/>
          <w:sz w:val="24"/>
          <w:szCs w:val="24"/>
        </w:rPr>
        <w:t>B 3.</w:t>
      </w:r>
      <w:r w:rsidR="0032379C">
        <w:rPr>
          <w:rFonts w:ascii="Arial" w:hAnsi="Arial"/>
          <w:b/>
          <w:bCs/>
          <w:sz w:val="24"/>
          <w:szCs w:val="24"/>
        </w:rPr>
        <w:t>1.</w:t>
      </w:r>
      <w:r>
        <w:rPr>
          <w:rFonts w:ascii="Arial" w:hAnsi="Arial"/>
          <w:b/>
          <w:bCs/>
          <w:sz w:val="24"/>
          <w:szCs w:val="24"/>
        </w:rPr>
        <w:t>2</w:t>
      </w:r>
      <w:r w:rsidRPr="007B61FC">
        <w:rPr>
          <w:rFonts w:ascii="Arial" w:hAnsi="Arial"/>
          <w:b/>
          <w:bCs/>
          <w:sz w:val="24"/>
          <w:szCs w:val="24"/>
        </w:rPr>
        <w:t>. Celková koncepce technologického řešení</w:t>
      </w:r>
    </w:p>
    <w:p w14:paraId="0CA9CD4C" w14:textId="0FE8C35B" w:rsidR="00AE77A3" w:rsidRDefault="00AE77A3" w:rsidP="009861FC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Opravované objekty stavby jsou prosté technologických zařízení. Koncepci technologického řešení dokumentace neřeší.</w:t>
      </w:r>
    </w:p>
    <w:p w14:paraId="161727D3" w14:textId="4EAB7406" w:rsidR="007B61FC" w:rsidRPr="007B61FC" w:rsidRDefault="007B61FC" w:rsidP="007B61FC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7B61FC">
        <w:rPr>
          <w:rFonts w:ascii="Arial" w:hAnsi="Arial"/>
          <w:b/>
          <w:bCs/>
          <w:sz w:val="24"/>
          <w:szCs w:val="24"/>
        </w:rPr>
        <w:t>B.3.2 Celkové řešení podmínek přístupnosti</w:t>
      </w:r>
    </w:p>
    <w:p w14:paraId="115F873F" w14:textId="76907F43" w:rsidR="007B61FC" w:rsidRDefault="007B61FC" w:rsidP="007B61FC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7B61FC">
        <w:rPr>
          <w:rFonts w:ascii="Arial" w:hAnsi="Arial"/>
          <w:b/>
          <w:bCs/>
          <w:sz w:val="24"/>
          <w:szCs w:val="24"/>
        </w:rPr>
        <w:t>a)</w:t>
      </w:r>
      <w:r w:rsidRPr="007B61FC">
        <w:rPr>
          <w:rFonts w:ascii="Arial" w:hAnsi="Arial"/>
          <w:b/>
          <w:sz w:val="24"/>
          <w:szCs w:val="24"/>
        </w:rPr>
        <w:t> </w:t>
      </w:r>
      <w:r w:rsidR="00660A9C">
        <w:rPr>
          <w:rFonts w:ascii="Arial" w:hAnsi="Arial"/>
          <w:b/>
          <w:sz w:val="24"/>
          <w:szCs w:val="24"/>
        </w:rPr>
        <w:t>C</w:t>
      </w:r>
      <w:r w:rsidRPr="007B61FC">
        <w:rPr>
          <w:rFonts w:ascii="Arial" w:hAnsi="Arial"/>
          <w:b/>
          <w:sz w:val="24"/>
          <w:szCs w:val="24"/>
        </w:rPr>
        <w:t>elkové řešení přístupnosti se specifikací jednotlivých části, které podléhají požadavkům na přístupnost, včetně dopadů předčasného užívání a zkušebního provozu a vlivu na okolí</w:t>
      </w:r>
    </w:p>
    <w:p w14:paraId="723C0632" w14:textId="759E3F8E" w:rsidR="001A02CC" w:rsidRDefault="001A02CC" w:rsidP="001A02CC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Dokumentace řeší odstranění povodňových škod ze září 2024. Součástí stavby je oprava stupně</w:t>
      </w:r>
      <w:r w:rsidRPr="008A06ED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v km 2,857</w:t>
      </w:r>
      <w:r>
        <w:rPr>
          <w:rFonts w:ascii="Arial" w:hAnsi="Arial"/>
          <w:sz w:val="24"/>
          <w:szCs w:val="24"/>
        </w:rPr>
        <w:t xml:space="preserve"> (</w:t>
      </w:r>
      <w:r w:rsidR="00CD0339">
        <w:rPr>
          <w:rFonts w:ascii="Arial" w:hAnsi="Arial"/>
          <w:sz w:val="24"/>
          <w:szCs w:val="24"/>
        </w:rPr>
        <w:t>přelivná hrana, vývařiště, dlažba z LK</w:t>
      </w:r>
      <w:r>
        <w:rPr>
          <w:rFonts w:ascii="Arial" w:hAnsi="Arial"/>
          <w:sz w:val="24"/>
          <w:szCs w:val="24"/>
        </w:rPr>
        <w:t xml:space="preserve">), odtěžení </w:t>
      </w:r>
      <w:r w:rsidR="001F6916">
        <w:rPr>
          <w:rFonts w:ascii="Arial" w:hAnsi="Arial"/>
          <w:sz w:val="24"/>
          <w:szCs w:val="24"/>
        </w:rPr>
        <w:t>nánosů</w:t>
      </w:r>
      <w:r>
        <w:rPr>
          <w:rFonts w:ascii="Arial" w:hAnsi="Arial"/>
          <w:sz w:val="24"/>
          <w:szCs w:val="24"/>
        </w:rPr>
        <w:t xml:space="preserve"> ze dna koryta pod vývařištěm a oprava poškozeného pravého břehu koryta nad stupněm. </w:t>
      </w:r>
    </w:p>
    <w:p w14:paraId="573E19F3" w14:textId="44B1C0BE" w:rsidR="00660A9C" w:rsidRPr="001A02CC" w:rsidRDefault="00660A9C" w:rsidP="007B61FC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1A02CC">
        <w:rPr>
          <w:rFonts w:ascii="Arial" w:hAnsi="Arial" w:cs="Arial"/>
          <w:sz w:val="24"/>
          <w:szCs w:val="24"/>
        </w:rPr>
        <w:t>Celkové řešení přístupnosti se stavbou nemění a bude zachováno v původním stavu. Předčasné užívání a zkušební provoz stavba nevyžaduje.</w:t>
      </w:r>
    </w:p>
    <w:p w14:paraId="18D43B34" w14:textId="49AC6AF8" w:rsidR="007B61FC" w:rsidRDefault="007B61FC" w:rsidP="007B61FC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7B61FC">
        <w:rPr>
          <w:rFonts w:ascii="Arial" w:hAnsi="Arial"/>
          <w:b/>
          <w:bCs/>
          <w:sz w:val="24"/>
          <w:szCs w:val="24"/>
        </w:rPr>
        <w:t>b)</w:t>
      </w:r>
      <w:r w:rsidRPr="007B61FC">
        <w:rPr>
          <w:rFonts w:ascii="Arial" w:hAnsi="Arial"/>
          <w:b/>
          <w:sz w:val="24"/>
          <w:szCs w:val="24"/>
        </w:rPr>
        <w:t> </w:t>
      </w:r>
      <w:r w:rsidR="00660A9C">
        <w:rPr>
          <w:rFonts w:ascii="Arial" w:hAnsi="Arial"/>
          <w:b/>
          <w:sz w:val="24"/>
          <w:szCs w:val="24"/>
        </w:rPr>
        <w:t>P</w:t>
      </w:r>
      <w:r w:rsidRPr="007B61FC">
        <w:rPr>
          <w:rFonts w:ascii="Arial" w:hAnsi="Arial"/>
          <w:b/>
          <w:sz w:val="24"/>
          <w:szCs w:val="24"/>
        </w:rPr>
        <w:t>opis navržených opatření - zejména přístup ke stavbě, prostory stavby a systémy určené pro užívání veřejností</w:t>
      </w:r>
    </w:p>
    <w:p w14:paraId="6D0F5E97" w14:textId="37C6A8ED" w:rsidR="001A02CC" w:rsidRDefault="001A02CC" w:rsidP="001A02CC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Dokumentace řeší odstranění povodňových škod ze září 2024. Součástí stavby je oprava stupně</w:t>
      </w:r>
      <w:r w:rsidRPr="008A06ED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v km 2,857</w:t>
      </w:r>
      <w:r>
        <w:rPr>
          <w:rFonts w:ascii="Arial" w:hAnsi="Arial"/>
          <w:sz w:val="24"/>
          <w:szCs w:val="24"/>
        </w:rPr>
        <w:t xml:space="preserve"> (</w:t>
      </w:r>
      <w:r w:rsidR="00CD0339">
        <w:rPr>
          <w:rFonts w:ascii="Arial" w:hAnsi="Arial"/>
          <w:sz w:val="24"/>
          <w:szCs w:val="24"/>
        </w:rPr>
        <w:t>přelivná hrana, vývařiště, dlažba z LK</w:t>
      </w:r>
      <w:r>
        <w:rPr>
          <w:rFonts w:ascii="Arial" w:hAnsi="Arial"/>
          <w:sz w:val="24"/>
          <w:szCs w:val="24"/>
        </w:rPr>
        <w:t xml:space="preserve">), odtěžení </w:t>
      </w:r>
      <w:r w:rsidR="001F6916">
        <w:rPr>
          <w:rFonts w:ascii="Arial" w:hAnsi="Arial"/>
          <w:sz w:val="24"/>
          <w:szCs w:val="24"/>
        </w:rPr>
        <w:t xml:space="preserve">nánosů </w:t>
      </w:r>
      <w:r>
        <w:rPr>
          <w:rFonts w:ascii="Arial" w:hAnsi="Arial"/>
          <w:sz w:val="24"/>
          <w:szCs w:val="24"/>
        </w:rPr>
        <w:t xml:space="preserve">ze dna koryta pod vývařištěm a oprava poškozeného pravého břehu koryta nad stupněm. </w:t>
      </w:r>
    </w:p>
    <w:p w14:paraId="021A8F19" w14:textId="3DE3F3DE" w:rsidR="00660A9C" w:rsidRPr="007B61FC" w:rsidRDefault="00660A9C" w:rsidP="00660A9C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660A9C">
        <w:rPr>
          <w:rFonts w:ascii="Arial" w:hAnsi="Arial"/>
          <w:bCs/>
          <w:sz w:val="24"/>
          <w:szCs w:val="24"/>
        </w:rPr>
        <w:t>P</w:t>
      </w:r>
      <w:r w:rsidRPr="007B61FC">
        <w:rPr>
          <w:rFonts w:ascii="Arial" w:hAnsi="Arial"/>
          <w:bCs/>
          <w:sz w:val="24"/>
          <w:szCs w:val="24"/>
        </w:rPr>
        <w:t>řístup ke stavbě, prostory stavby a systémy určené pro užívání veřejností</w:t>
      </w:r>
      <w:r w:rsidRPr="00660A9C">
        <w:rPr>
          <w:rFonts w:ascii="Arial" w:hAnsi="Arial" w:cs="Arial"/>
          <w:bCs/>
          <w:sz w:val="24"/>
          <w:szCs w:val="24"/>
        </w:rPr>
        <w:t xml:space="preserve"> se</w:t>
      </w:r>
      <w:r>
        <w:rPr>
          <w:rFonts w:ascii="Arial" w:hAnsi="Arial" w:cs="Arial"/>
          <w:sz w:val="24"/>
          <w:szCs w:val="24"/>
        </w:rPr>
        <w:t xml:space="preserve"> stavbou nemění. </w:t>
      </w:r>
    </w:p>
    <w:p w14:paraId="20F00007" w14:textId="28BCC3C1" w:rsidR="007B61FC" w:rsidRDefault="007B61FC" w:rsidP="007B61FC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7B61FC">
        <w:rPr>
          <w:rFonts w:ascii="Arial" w:hAnsi="Arial"/>
          <w:b/>
          <w:bCs/>
          <w:sz w:val="24"/>
          <w:szCs w:val="24"/>
        </w:rPr>
        <w:t>c)</w:t>
      </w:r>
      <w:r w:rsidRPr="007B61FC">
        <w:rPr>
          <w:rFonts w:ascii="Arial" w:hAnsi="Arial"/>
          <w:b/>
          <w:sz w:val="24"/>
          <w:szCs w:val="24"/>
        </w:rPr>
        <w:t> </w:t>
      </w:r>
      <w:r w:rsidR="00660A9C">
        <w:rPr>
          <w:rFonts w:ascii="Arial" w:hAnsi="Arial"/>
          <w:b/>
          <w:sz w:val="24"/>
          <w:szCs w:val="24"/>
        </w:rPr>
        <w:t>P</w:t>
      </w:r>
      <w:r w:rsidRPr="007B61FC">
        <w:rPr>
          <w:rFonts w:ascii="Arial" w:hAnsi="Arial"/>
          <w:b/>
          <w:sz w:val="24"/>
          <w:szCs w:val="24"/>
        </w:rPr>
        <w:t>opis dopadů na přístupnost z hlediska uplatnění závažných územně technických nebo stavebně technických důvodů nebo jiných veřejných zájmů</w:t>
      </w:r>
    </w:p>
    <w:p w14:paraId="5CCD773A" w14:textId="76841A81" w:rsidR="001A02CC" w:rsidRDefault="001A02CC" w:rsidP="001A02CC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Dokumentace řeší odstranění povodňových škod ze září 2024. Součástí stavby je oprava stupně</w:t>
      </w:r>
      <w:r w:rsidRPr="008A06ED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v km 2,857</w:t>
      </w:r>
      <w:r>
        <w:rPr>
          <w:rFonts w:ascii="Arial" w:hAnsi="Arial"/>
          <w:sz w:val="24"/>
          <w:szCs w:val="24"/>
        </w:rPr>
        <w:t xml:space="preserve"> (</w:t>
      </w:r>
      <w:r w:rsidR="00CD0339">
        <w:rPr>
          <w:rFonts w:ascii="Arial" w:hAnsi="Arial"/>
          <w:sz w:val="24"/>
          <w:szCs w:val="24"/>
        </w:rPr>
        <w:t>přelivná hrana, vývařiště, dlažba z LK</w:t>
      </w:r>
      <w:r>
        <w:rPr>
          <w:rFonts w:ascii="Arial" w:hAnsi="Arial"/>
          <w:sz w:val="24"/>
          <w:szCs w:val="24"/>
        </w:rPr>
        <w:t xml:space="preserve">), </w:t>
      </w:r>
      <w:r w:rsidR="001F6916">
        <w:rPr>
          <w:rFonts w:ascii="Arial" w:hAnsi="Arial"/>
          <w:sz w:val="24"/>
          <w:szCs w:val="24"/>
        </w:rPr>
        <w:t>odtěžení nánosů</w:t>
      </w:r>
      <w:r>
        <w:rPr>
          <w:rFonts w:ascii="Arial" w:hAnsi="Arial"/>
          <w:sz w:val="24"/>
          <w:szCs w:val="24"/>
        </w:rPr>
        <w:t xml:space="preserve"> ze dna koryta pod vývařištěm a oprava poškozeného pravého břehu koryta nad stupněm. </w:t>
      </w:r>
    </w:p>
    <w:p w14:paraId="2C565371" w14:textId="01ACC9FC" w:rsidR="00877438" w:rsidRPr="00877438" w:rsidRDefault="00877438" w:rsidP="00877438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lastRenderedPageBreak/>
        <w:t>Opravou bude půdorys, prostorové parametry a tvar původních konstrukcí zachován</w:t>
      </w:r>
      <w:r w:rsidR="00660A9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Z toho důvodu dokumentace neřeší </w:t>
      </w:r>
      <w:r w:rsidRPr="007B61FC">
        <w:rPr>
          <w:rFonts w:ascii="Arial" w:hAnsi="Arial"/>
          <w:bCs/>
          <w:sz w:val="24"/>
          <w:szCs w:val="24"/>
        </w:rPr>
        <w:t>dopad</w:t>
      </w:r>
      <w:r w:rsidRPr="00877438">
        <w:rPr>
          <w:rFonts w:ascii="Arial" w:hAnsi="Arial"/>
          <w:bCs/>
          <w:sz w:val="24"/>
          <w:szCs w:val="24"/>
        </w:rPr>
        <w:t>y</w:t>
      </w:r>
      <w:r w:rsidRPr="007B61FC">
        <w:rPr>
          <w:rFonts w:ascii="Arial" w:hAnsi="Arial"/>
          <w:bCs/>
          <w:sz w:val="24"/>
          <w:szCs w:val="24"/>
        </w:rPr>
        <w:t xml:space="preserve"> na přístupnost z hlediska uplatnění závažných územně technických nebo stavebně technických důvodů nebo jiných veřejných zájmů</w:t>
      </w:r>
      <w:r>
        <w:rPr>
          <w:rFonts w:ascii="Arial" w:hAnsi="Arial"/>
          <w:bCs/>
          <w:sz w:val="24"/>
          <w:szCs w:val="24"/>
        </w:rPr>
        <w:t>.</w:t>
      </w:r>
    </w:p>
    <w:p w14:paraId="743EFB76" w14:textId="6FD16421" w:rsidR="00660A9C" w:rsidRPr="007B61FC" w:rsidRDefault="00247240" w:rsidP="00660A9C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247240">
        <w:rPr>
          <w:rFonts w:ascii="Arial" w:hAnsi="Arial"/>
          <w:b/>
          <w:bCs/>
          <w:sz w:val="24"/>
          <w:szCs w:val="24"/>
        </w:rPr>
        <w:t>B.3.3 Zásady bezpečnosti při užívání stavby</w:t>
      </w:r>
    </w:p>
    <w:p w14:paraId="7C9AF995" w14:textId="3A9C2846" w:rsidR="001A02CC" w:rsidRDefault="001A02CC" w:rsidP="001A02CC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Dokumentace řeší odstranění povodňových škod ze září 2024. Součástí stavby je oprava stupně</w:t>
      </w:r>
      <w:r w:rsidRPr="008A06ED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v km 2,857</w:t>
      </w:r>
      <w:r>
        <w:rPr>
          <w:rFonts w:ascii="Arial" w:hAnsi="Arial"/>
          <w:sz w:val="24"/>
          <w:szCs w:val="24"/>
        </w:rPr>
        <w:t xml:space="preserve"> (</w:t>
      </w:r>
      <w:r w:rsidR="00CD0339">
        <w:rPr>
          <w:rFonts w:ascii="Arial" w:hAnsi="Arial"/>
          <w:sz w:val="24"/>
          <w:szCs w:val="24"/>
        </w:rPr>
        <w:t>přelivná hrana, vývařiště, dlažba z LK</w:t>
      </w:r>
      <w:r>
        <w:rPr>
          <w:rFonts w:ascii="Arial" w:hAnsi="Arial"/>
          <w:sz w:val="24"/>
          <w:szCs w:val="24"/>
        </w:rPr>
        <w:t xml:space="preserve">), odtěžení </w:t>
      </w:r>
      <w:r w:rsidR="001F6916">
        <w:rPr>
          <w:rFonts w:ascii="Arial" w:hAnsi="Arial"/>
          <w:sz w:val="24"/>
          <w:szCs w:val="24"/>
        </w:rPr>
        <w:t>nánosů</w:t>
      </w:r>
      <w:r>
        <w:rPr>
          <w:rFonts w:ascii="Arial" w:hAnsi="Arial"/>
          <w:sz w:val="24"/>
          <w:szCs w:val="24"/>
        </w:rPr>
        <w:t xml:space="preserve"> ze dna koryta pod vývařištěm a oprava poškozeného pravého břehu koryta nad stupněm. </w:t>
      </w:r>
    </w:p>
    <w:p w14:paraId="268D9D06" w14:textId="5163CC21" w:rsidR="00247240" w:rsidRPr="00511BC5" w:rsidRDefault="00247240" w:rsidP="00247240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Opravou bude půdorys, prostorové parametry a tvar původních konstrukcí zachován</w:t>
      </w:r>
      <w:r>
        <w:rPr>
          <w:rFonts w:ascii="Arial" w:hAnsi="Arial" w:cs="Arial"/>
          <w:sz w:val="24"/>
          <w:szCs w:val="24"/>
        </w:rPr>
        <w:t xml:space="preserve">. Dále bude zachován přístup na objekty stavby ve původních možnostech a kapacitách. Vzhledem ke skutečnosti, že objekty stavby jsou volně přístupné, tak </w:t>
      </w:r>
      <w:r w:rsidRPr="00511BC5">
        <w:rPr>
          <w:rFonts w:ascii="Arial" w:hAnsi="Arial"/>
          <w:sz w:val="24"/>
          <w:szCs w:val="24"/>
        </w:rPr>
        <w:t xml:space="preserve">pohyb osob je na vlastní nebezpečí. </w:t>
      </w:r>
    </w:p>
    <w:p w14:paraId="044E0644" w14:textId="77777777" w:rsidR="00962D33" w:rsidRPr="00876A86" w:rsidRDefault="00962D33" w:rsidP="00962D33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876A86">
        <w:rPr>
          <w:rFonts w:ascii="Arial" w:hAnsi="Arial"/>
          <w:b/>
          <w:bCs/>
          <w:sz w:val="24"/>
          <w:szCs w:val="24"/>
        </w:rPr>
        <w:t>B.3.4) Technický popis stavby</w:t>
      </w:r>
    </w:p>
    <w:p w14:paraId="475A3939" w14:textId="56808D27" w:rsidR="006930C4" w:rsidRDefault="006930C4" w:rsidP="006930C4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6930C4">
        <w:rPr>
          <w:rFonts w:ascii="Arial" w:hAnsi="Arial"/>
          <w:b/>
          <w:bCs/>
          <w:sz w:val="24"/>
          <w:szCs w:val="24"/>
        </w:rPr>
        <w:t>a)</w:t>
      </w:r>
      <w:r w:rsidRPr="006930C4">
        <w:rPr>
          <w:rFonts w:ascii="Arial" w:hAnsi="Arial"/>
          <w:b/>
          <w:sz w:val="24"/>
          <w:szCs w:val="24"/>
        </w:rPr>
        <w:t> </w:t>
      </w:r>
      <w:r>
        <w:rPr>
          <w:rFonts w:ascii="Arial" w:hAnsi="Arial"/>
          <w:b/>
          <w:sz w:val="24"/>
          <w:szCs w:val="24"/>
        </w:rPr>
        <w:t>P</w:t>
      </w:r>
      <w:r w:rsidRPr="006930C4">
        <w:rPr>
          <w:rFonts w:ascii="Arial" w:hAnsi="Arial"/>
          <w:b/>
          <w:sz w:val="24"/>
          <w:szCs w:val="24"/>
        </w:rPr>
        <w:t>opis stávajícího stavu</w:t>
      </w:r>
    </w:p>
    <w:p w14:paraId="78E649FC" w14:textId="53F960A3" w:rsidR="00B82202" w:rsidRPr="00412868" w:rsidRDefault="00B82202" w:rsidP="00B82202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412868">
        <w:rPr>
          <w:rFonts w:ascii="Arial" w:hAnsi="Arial" w:cs="Arial"/>
          <w:bCs/>
          <w:sz w:val="24"/>
          <w:szCs w:val="24"/>
        </w:rPr>
        <w:t xml:space="preserve">Jedná se o upravenou část koryta významného vodního toku Dřevnice, kde se </w:t>
      </w:r>
      <w:r>
        <w:rPr>
          <w:rFonts w:ascii="Arial" w:hAnsi="Arial" w:cs="Arial"/>
          <w:bCs/>
          <w:sz w:val="24"/>
          <w:szCs w:val="24"/>
        </w:rPr>
        <w:t xml:space="preserve">v km 2,857 </w:t>
      </w:r>
      <w:r w:rsidRPr="00412868">
        <w:rPr>
          <w:rFonts w:ascii="Arial" w:hAnsi="Arial" w:cs="Arial"/>
          <w:bCs/>
          <w:sz w:val="24"/>
          <w:szCs w:val="24"/>
        </w:rPr>
        <w:t>nachází spádový stupeň Otrokovice. Začátek úseku je pod stupněm Otrokovice v km 2,</w:t>
      </w:r>
      <w:r>
        <w:rPr>
          <w:rFonts w:ascii="Arial" w:hAnsi="Arial" w:cs="Arial"/>
          <w:bCs/>
          <w:sz w:val="24"/>
          <w:szCs w:val="24"/>
        </w:rPr>
        <w:t>731</w:t>
      </w:r>
      <w:r w:rsidRPr="00412868">
        <w:rPr>
          <w:rFonts w:ascii="Arial" w:hAnsi="Arial" w:cs="Arial"/>
          <w:bCs/>
          <w:sz w:val="24"/>
          <w:szCs w:val="24"/>
        </w:rPr>
        <w:t xml:space="preserve">, konec úseku je </w:t>
      </w:r>
      <w:r>
        <w:rPr>
          <w:rFonts w:ascii="Arial" w:hAnsi="Arial" w:cs="Arial"/>
          <w:bCs/>
          <w:sz w:val="24"/>
          <w:szCs w:val="24"/>
        </w:rPr>
        <w:t xml:space="preserve">za stávající pravobřežní břehovou nátrží nad spádovým stupněm v </w:t>
      </w:r>
      <w:r w:rsidRPr="00412868">
        <w:rPr>
          <w:rFonts w:ascii="Arial" w:hAnsi="Arial" w:cs="Arial"/>
          <w:bCs/>
          <w:sz w:val="24"/>
          <w:szCs w:val="24"/>
        </w:rPr>
        <w:t xml:space="preserve">km 2,935. Při povodňových průtocích v září 2024 bylo poškozeno přepadové těleso stupně, opevnění </w:t>
      </w:r>
      <w:r>
        <w:rPr>
          <w:rFonts w:ascii="Arial" w:hAnsi="Arial" w:cs="Arial"/>
          <w:bCs/>
          <w:sz w:val="24"/>
          <w:szCs w:val="24"/>
        </w:rPr>
        <w:t>svahů vývařiště. Dno koryta pod objektem je výrazně zaneseno nánosy</w:t>
      </w:r>
      <w:r w:rsidRPr="00412868">
        <w:rPr>
          <w:rFonts w:ascii="Arial" w:hAnsi="Arial" w:cs="Arial"/>
          <w:bCs/>
          <w:sz w:val="24"/>
          <w:szCs w:val="24"/>
        </w:rPr>
        <w:t xml:space="preserve">. </w:t>
      </w:r>
      <w:r>
        <w:rPr>
          <w:rFonts w:ascii="Arial" w:hAnsi="Arial" w:cs="Arial"/>
          <w:bCs/>
          <w:sz w:val="24"/>
          <w:szCs w:val="24"/>
        </w:rPr>
        <w:t xml:space="preserve">Na pravém břehu v km 2,912 vznikla nátrž o délce 19,00m na celou výšku svahu a bylo poškozeno opevnění pravého břehu mezi nátrží a tělesem stupně. Výše popsané závady mají výrazný vliv na stabilitu objektů upraveného koryta (stupeň, opevnění břehů koryta) a na průtočnou kapacitu upraveného koryta. </w:t>
      </w:r>
    </w:p>
    <w:p w14:paraId="6B522130" w14:textId="4B001A3E" w:rsidR="006930C4" w:rsidRDefault="006930C4" w:rsidP="006930C4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6930C4">
        <w:rPr>
          <w:rFonts w:ascii="Arial" w:hAnsi="Arial"/>
          <w:b/>
          <w:bCs/>
          <w:sz w:val="24"/>
          <w:szCs w:val="24"/>
        </w:rPr>
        <w:t>b)</w:t>
      </w:r>
      <w:r w:rsidRPr="006930C4">
        <w:rPr>
          <w:rFonts w:ascii="Arial" w:hAnsi="Arial"/>
          <w:b/>
          <w:sz w:val="24"/>
          <w:szCs w:val="24"/>
        </w:rPr>
        <w:t> </w:t>
      </w:r>
      <w:r>
        <w:rPr>
          <w:rFonts w:ascii="Arial" w:hAnsi="Arial"/>
          <w:b/>
          <w:sz w:val="24"/>
          <w:szCs w:val="24"/>
        </w:rPr>
        <w:t>P</w:t>
      </w:r>
      <w:r w:rsidRPr="006930C4">
        <w:rPr>
          <w:rFonts w:ascii="Arial" w:hAnsi="Arial"/>
          <w:b/>
          <w:sz w:val="24"/>
          <w:szCs w:val="24"/>
        </w:rPr>
        <w:t>opis navrženého stavebně technického a konstrukčního řešení</w:t>
      </w:r>
    </w:p>
    <w:p w14:paraId="18EC5D9A" w14:textId="17D682FA" w:rsidR="005231F7" w:rsidRPr="00E0399D" w:rsidRDefault="005231F7" w:rsidP="006930C4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E0399D">
        <w:rPr>
          <w:rFonts w:ascii="Arial" w:hAnsi="Arial"/>
          <w:b/>
          <w:sz w:val="24"/>
          <w:szCs w:val="24"/>
        </w:rPr>
        <w:t>b.1) Stavebně technické řešení</w:t>
      </w:r>
    </w:p>
    <w:p w14:paraId="5B20FF2F" w14:textId="102645AA" w:rsidR="00A63A39" w:rsidRDefault="00A63A39" w:rsidP="00A63A3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Dokumentace řeší odstranění povodňových škod ze září 2024. Součástí stavby je oprava stupně</w:t>
      </w:r>
      <w:r w:rsidRPr="008A06ED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v km 2,857</w:t>
      </w:r>
      <w:r>
        <w:rPr>
          <w:rFonts w:ascii="Arial" w:hAnsi="Arial"/>
          <w:sz w:val="24"/>
          <w:szCs w:val="24"/>
        </w:rPr>
        <w:t xml:space="preserve"> (</w:t>
      </w:r>
      <w:r w:rsidR="00CD0339">
        <w:rPr>
          <w:rFonts w:ascii="Arial" w:hAnsi="Arial"/>
          <w:sz w:val="24"/>
          <w:szCs w:val="24"/>
        </w:rPr>
        <w:t>přelivná hrana, vývařiště, dlažba z LK</w:t>
      </w:r>
      <w:r>
        <w:rPr>
          <w:rFonts w:ascii="Arial" w:hAnsi="Arial"/>
          <w:sz w:val="24"/>
          <w:szCs w:val="24"/>
        </w:rPr>
        <w:t xml:space="preserve">), odtěžení </w:t>
      </w:r>
      <w:r w:rsidR="00B82202">
        <w:rPr>
          <w:rFonts w:ascii="Arial" w:hAnsi="Arial"/>
          <w:sz w:val="24"/>
          <w:szCs w:val="24"/>
        </w:rPr>
        <w:t>nánosů</w:t>
      </w:r>
      <w:r>
        <w:rPr>
          <w:rFonts w:ascii="Arial" w:hAnsi="Arial"/>
          <w:sz w:val="24"/>
          <w:szCs w:val="24"/>
        </w:rPr>
        <w:t xml:space="preserve"> ze dna koryta pod vývařištěm a oprava poškozeného pravého břehu koryta nad stupněm. </w:t>
      </w:r>
    </w:p>
    <w:p w14:paraId="1BEA928E" w14:textId="77777777" w:rsidR="00A63A39" w:rsidRDefault="00A63A39" w:rsidP="00A63A39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Stavba je členěna na následující stavební objekty:</w:t>
      </w:r>
    </w:p>
    <w:p w14:paraId="11051B52" w14:textId="77777777" w:rsidR="00A63A39" w:rsidRDefault="00A63A39" w:rsidP="00A63A39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SO01 – Oprava tělesa stupně</w:t>
      </w:r>
    </w:p>
    <w:p w14:paraId="5B6025AF" w14:textId="77777777" w:rsidR="00B82202" w:rsidRDefault="00A63A39" w:rsidP="00A63A39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SO02 – Odstranění </w:t>
      </w:r>
      <w:r w:rsidR="00B82202">
        <w:rPr>
          <w:rFonts w:ascii="Arial" w:hAnsi="Arial"/>
        </w:rPr>
        <w:t>nánosů</w:t>
      </w:r>
      <w:r w:rsidR="00B82202">
        <w:rPr>
          <w:rFonts w:ascii="Arial" w:hAnsi="Arial" w:cs="Arial"/>
        </w:rPr>
        <w:t xml:space="preserve"> </w:t>
      </w:r>
    </w:p>
    <w:p w14:paraId="6E232FF6" w14:textId="33C9AF8B" w:rsidR="00A63A39" w:rsidRDefault="00A63A39" w:rsidP="00A63A39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SO03 – Oprava poškozeného pravého břehu</w:t>
      </w:r>
    </w:p>
    <w:p w14:paraId="56F3E122" w14:textId="0AE53537" w:rsidR="00A63A39" w:rsidRPr="00A311A3" w:rsidRDefault="00A63A39" w:rsidP="00A63A39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  <w:r w:rsidRPr="00A311A3">
        <w:rPr>
          <w:rFonts w:ascii="Arial" w:hAnsi="Arial" w:cs="Arial"/>
          <w:b/>
          <w:bCs/>
        </w:rPr>
        <w:lastRenderedPageBreak/>
        <w:t>SO01 – Oprava tělesa stupně</w:t>
      </w:r>
    </w:p>
    <w:p w14:paraId="6510BD6D" w14:textId="44E2C742" w:rsidR="00A63A39" w:rsidRPr="00A311A3" w:rsidRDefault="00A63A39" w:rsidP="00A63A39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A311A3">
        <w:rPr>
          <w:rFonts w:ascii="Arial" w:hAnsi="Arial" w:cs="Arial"/>
        </w:rPr>
        <w:t>Oprava tělesa stupně spočívá v opravě přelivné hrany stupně</w:t>
      </w:r>
      <w:r w:rsidR="00CD0339">
        <w:rPr>
          <w:rFonts w:ascii="Arial" w:hAnsi="Arial" w:cs="Arial"/>
        </w:rPr>
        <w:t>, opravě dna vývařiště</w:t>
      </w:r>
      <w:r w:rsidR="00876A86">
        <w:rPr>
          <w:rFonts w:ascii="Arial" w:hAnsi="Arial" w:cs="Arial"/>
        </w:rPr>
        <w:t xml:space="preserve"> </w:t>
      </w:r>
      <w:r w:rsidRPr="00A311A3">
        <w:rPr>
          <w:rFonts w:ascii="Arial" w:hAnsi="Arial" w:cs="Arial"/>
        </w:rPr>
        <w:t>a opravě opevnění svahů nad přelivnou hranou a vývařištěm.</w:t>
      </w:r>
    </w:p>
    <w:p w14:paraId="0A1A0923" w14:textId="34198143" w:rsidR="007340CE" w:rsidRPr="007340CE" w:rsidRDefault="007340CE" w:rsidP="007340CE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u w:val="single"/>
        </w:rPr>
      </w:pPr>
      <w:r w:rsidRPr="007340CE">
        <w:rPr>
          <w:rFonts w:ascii="Arial" w:hAnsi="Arial" w:cs="Arial"/>
          <w:u w:val="single"/>
        </w:rPr>
        <w:t>Oprava přelivné hrany</w:t>
      </w:r>
    </w:p>
    <w:p w14:paraId="4A92341E" w14:textId="44C30EC2" w:rsidR="007340CE" w:rsidRPr="00C8159A" w:rsidRDefault="007340CE" w:rsidP="007340CE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Oprava přelivné hrany </w:t>
      </w:r>
      <w:r w:rsidRPr="00C8159A">
        <w:rPr>
          <w:rFonts w:ascii="Arial" w:hAnsi="Arial" w:cs="Arial"/>
        </w:rPr>
        <w:t>spočívá v odstranění nesoudržných a nehomogenních částí betonu pomocí mechanických elektrických kladiv do hloubky min. 150 - 200 mm ze všech stran konstrukce, mechanického ukotvení ocelové výztuže nových částí konstrukcí pomocí trnů ukotvených</w:t>
      </w:r>
      <w:r>
        <w:rPr>
          <w:rFonts w:ascii="Arial" w:hAnsi="Arial" w:cs="Arial"/>
        </w:rPr>
        <w:t xml:space="preserve"> ch</w:t>
      </w:r>
      <w:r w:rsidRPr="00C8159A">
        <w:rPr>
          <w:rFonts w:ascii="Arial" w:hAnsi="Arial" w:cs="Arial"/>
        </w:rPr>
        <w:t>emickou kotvou do tělesa původní konstrukce a provedení dobetonování konstrukce do původního profilu z vodostavebního betonu dle příslušných ČSN.</w:t>
      </w:r>
    </w:p>
    <w:p w14:paraId="1529FE17" w14:textId="65FDE856" w:rsidR="007340CE" w:rsidRDefault="007340CE" w:rsidP="007340C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8159A">
        <w:rPr>
          <w:rFonts w:ascii="Arial" w:hAnsi="Arial" w:cs="Arial"/>
          <w:sz w:val="24"/>
          <w:szCs w:val="24"/>
          <w:shd w:val="clear" w:color="auto" w:fill="FFFFFF"/>
        </w:rPr>
        <w:t xml:space="preserve">V rámci bouracích prací se odstraní </w:t>
      </w:r>
      <w:r>
        <w:rPr>
          <w:rFonts w:ascii="Arial" w:hAnsi="Arial" w:cs="Arial"/>
          <w:sz w:val="24"/>
          <w:szCs w:val="24"/>
          <w:shd w:val="clear" w:color="auto" w:fill="FFFFFF"/>
        </w:rPr>
        <w:t>poškozené části betonu</w:t>
      </w:r>
      <w:r w:rsidRPr="00C8159A">
        <w:rPr>
          <w:rFonts w:ascii="Arial" w:hAnsi="Arial" w:cs="Arial"/>
          <w:sz w:val="24"/>
          <w:szCs w:val="24"/>
          <w:shd w:val="clear" w:color="auto" w:fill="FFFFFF"/>
        </w:rPr>
        <w:t xml:space="preserve"> z povrchu návodního líce na hloubku 200mm. V ploše odbouraného povrchu betonu budou na betonovou konstrukci zřízeny chemické kotvy výztuže, ke kterým se provede mechanické ukotvení </w:t>
      </w:r>
      <w:r w:rsidRPr="00C8159A">
        <w:rPr>
          <w:rFonts w:ascii="Arial" w:hAnsi="Arial" w:cs="Arial"/>
          <w:sz w:val="24"/>
          <w:szCs w:val="24"/>
        </w:rPr>
        <w:t>ocelové výztuže nových částí konstrukcí</w:t>
      </w:r>
      <w:r w:rsidRPr="00C8159A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r w:rsidRPr="00C8159A">
        <w:rPr>
          <w:rFonts w:ascii="Arial" w:hAnsi="Arial" w:cs="Arial"/>
          <w:sz w:val="24"/>
          <w:szCs w:val="24"/>
        </w:rPr>
        <w:t xml:space="preserve">Veškeré stykové plochy budou očištěny od zbytků suti a prachu tlakovým vzduchem. Pracovní spáry budou těsněny bobtnajícím těsnícím pásem. Před betonáží se provede prolití ploch stávajících konstrukcí přicházejících do styku s nově přibetonovanými konstrukcemi vodou. </w:t>
      </w:r>
    </w:p>
    <w:p w14:paraId="72F0AF80" w14:textId="77777777" w:rsidR="007340CE" w:rsidRDefault="007340CE" w:rsidP="007340CE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C8159A">
        <w:rPr>
          <w:rFonts w:ascii="Arial" w:hAnsi="Arial"/>
          <w:sz w:val="24"/>
          <w:szCs w:val="24"/>
        </w:rPr>
        <w:t>Před zahájením stavebních prací se z celé opravované plochy dlažby odstraní veškerá nežádoucí vegetace. V prostoru kaveren se odstraní uvolněné kameny dlažby včetně zbytků podkladních konstrukcí – betonu a podkladu ze štěrkopísku.</w:t>
      </w:r>
    </w:p>
    <w:p w14:paraId="7C92037A" w14:textId="77777777" w:rsidR="00CD0339" w:rsidRPr="00CD0339" w:rsidRDefault="00CD0339" w:rsidP="00CD0339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CD0339">
        <w:rPr>
          <w:rFonts w:ascii="Arial" w:hAnsi="Arial"/>
          <w:sz w:val="24"/>
          <w:szCs w:val="24"/>
          <w:u w:val="single"/>
        </w:rPr>
        <w:t xml:space="preserve">Oprava dna vývařiště </w:t>
      </w:r>
    </w:p>
    <w:p w14:paraId="43A5FEEF" w14:textId="77777777" w:rsidR="00CD0339" w:rsidRPr="00C8159A" w:rsidRDefault="00CD0339" w:rsidP="00CD0339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C8159A">
        <w:rPr>
          <w:rFonts w:ascii="Arial" w:hAnsi="Arial"/>
          <w:sz w:val="24"/>
          <w:szCs w:val="24"/>
        </w:rPr>
        <w:t xml:space="preserve">Oprava dlažby v ploše kaveren spočívá ve zřízení podkladních vrstev a zřízení dlažby z lomového kamene. Spáry budou vyplněny cementovou spárovací hmotou na úroveň líce dlažby. Povrch spár bude zahlazen ocelovým hladítkem, lomový kámen bude očištěn od zbytků spárovací hmoty. </w:t>
      </w:r>
    </w:p>
    <w:p w14:paraId="2BE132D2" w14:textId="40CD1C2E" w:rsidR="00F7725F" w:rsidRPr="00F7725F" w:rsidRDefault="00F7725F" w:rsidP="007340CE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F7725F">
        <w:rPr>
          <w:rFonts w:ascii="Arial" w:hAnsi="Arial"/>
          <w:sz w:val="24"/>
          <w:szCs w:val="24"/>
          <w:u w:val="single"/>
        </w:rPr>
        <w:t>Oprava opevnění svahů</w:t>
      </w:r>
    </w:p>
    <w:p w14:paraId="1689AC5A" w14:textId="149A597B" w:rsidR="007340CE" w:rsidRPr="00C8159A" w:rsidRDefault="007340CE" w:rsidP="007340CE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C8159A">
        <w:rPr>
          <w:rFonts w:ascii="Arial" w:hAnsi="Arial"/>
          <w:sz w:val="24"/>
          <w:szCs w:val="24"/>
        </w:rPr>
        <w:t xml:space="preserve">Oprava dlažby v ploše kaveren spočívá ve zřízení podkladních vrstev dlažby  a zřízení dlažby z lomového kamene. Spáry budou vyplněny cementovou spárovací hmotou na úroveň líce dlažby. Povrch spár bude zahlazen ocelovým hladítkem, lomový kámen bude očištěn od zbytků spárovací hmoty. </w:t>
      </w:r>
    </w:p>
    <w:p w14:paraId="0416DE94" w14:textId="17BEFA70" w:rsidR="00A63A39" w:rsidRPr="00A311A3" w:rsidRDefault="00A63A39" w:rsidP="00A63A39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A311A3">
        <w:rPr>
          <w:rFonts w:ascii="Arial" w:hAnsi="Arial" w:cs="Arial"/>
        </w:rPr>
        <w:t xml:space="preserve">Opravou se uvede objet do původního projektovaného a kolaudovaného stavu. Opravou se nebudou měnit stavební ani kapacitní parametry objektu. </w:t>
      </w:r>
    </w:p>
    <w:p w14:paraId="7C657614" w14:textId="1637474A" w:rsidR="00A63A39" w:rsidRPr="00A311A3" w:rsidRDefault="00A63A39" w:rsidP="00A63A39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  <w:r w:rsidRPr="00A311A3">
        <w:rPr>
          <w:rFonts w:ascii="Arial" w:hAnsi="Arial" w:cs="Arial"/>
          <w:b/>
          <w:bCs/>
        </w:rPr>
        <w:t xml:space="preserve">SO02 – Odstranění </w:t>
      </w:r>
      <w:r w:rsidR="00B82202" w:rsidRPr="00A311A3">
        <w:rPr>
          <w:rFonts w:ascii="Arial" w:hAnsi="Arial"/>
          <w:b/>
          <w:bCs/>
        </w:rPr>
        <w:t>nánosů</w:t>
      </w:r>
    </w:p>
    <w:p w14:paraId="5B6FE4CF" w14:textId="7BE4FF2D" w:rsidR="00A63A39" w:rsidRPr="00A311A3" w:rsidRDefault="00A63A39" w:rsidP="00A63A39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A311A3">
        <w:rPr>
          <w:rFonts w:ascii="Arial" w:hAnsi="Arial" w:cs="Arial"/>
        </w:rPr>
        <w:lastRenderedPageBreak/>
        <w:t xml:space="preserve">Odstranění </w:t>
      </w:r>
      <w:r w:rsidR="00A311A3">
        <w:rPr>
          <w:rFonts w:ascii="Arial" w:hAnsi="Arial" w:cs="Arial"/>
        </w:rPr>
        <w:t>nánose z</w:t>
      </w:r>
      <w:r w:rsidRPr="00A311A3">
        <w:rPr>
          <w:rFonts w:ascii="Arial" w:hAnsi="Arial" w:cs="Arial"/>
        </w:rPr>
        <w:t xml:space="preserve">e dna upraveného koryta toku se provede na úroveň projektované a kolaudované nivelety dna. Koryto v místě těžení </w:t>
      </w:r>
      <w:r w:rsidR="00A311A3">
        <w:rPr>
          <w:rFonts w:ascii="Arial" w:hAnsi="Arial" w:cs="Arial"/>
        </w:rPr>
        <w:t>nánosu</w:t>
      </w:r>
      <w:r w:rsidRPr="00A311A3">
        <w:rPr>
          <w:rFonts w:ascii="Arial" w:hAnsi="Arial" w:cs="Arial"/>
        </w:rPr>
        <w:t xml:space="preserve"> je obdélníkového příčného tvaru, pata a svahy nad patou jsou opevněny. Svahy koryta nad opevněním jsou zatravněny, travní porost je pravidelně sečen. </w:t>
      </w:r>
    </w:p>
    <w:p w14:paraId="6EA9C9AA" w14:textId="52F3C5E2" w:rsidR="00A63A39" w:rsidRPr="00A311A3" w:rsidRDefault="00A63A39" w:rsidP="00A63A39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A311A3">
        <w:rPr>
          <w:rFonts w:ascii="Arial" w:hAnsi="Arial" w:cs="Arial"/>
        </w:rPr>
        <w:t xml:space="preserve">Odstraněním </w:t>
      </w:r>
      <w:r w:rsidR="00A311A3">
        <w:rPr>
          <w:rFonts w:ascii="Arial" w:hAnsi="Arial" w:cs="Arial"/>
        </w:rPr>
        <w:t>nánosu</w:t>
      </w:r>
      <w:r w:rsidRPr="00A311A3">
        <w:rPr>
          <w:rFonts w:ascii="Arial" w:hAnsi="Arial" w:cs="Arial"/>
        </w:rPr>
        <w:t xml:space="preserve"> ze dna toku se obnoví projektovaná a kolaudovaná kapacita upraveného koryta v předmětném úseku. Opravou se nebudou měnit stavební ani kapacitní parametry upraveného koryta toku.</w:t>
      </w:r>
    </w:p>
    <w:p w14:paraId="02AA7141" w14:textId="61B6A039" w:rsidR="00A63A39" w:rsidRPr="00A311A3" w:rsidRDefault="00A63A39" w:rsidP="00A63A39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  <w:r w:rsidRPr="00A311A3">
        <w:rPr>
          <w:rFonts w:ascii="Arial" w:hAnsi="Arial" w:cs="Arial"/>
          <w:b/>
          <w:bCs/>
        </w:rPr>
        <w:t>SO03 – Oprava poškozeného pravého břehu</w:t>
      </w:r>
    </w:p>
    <w:p w14:paraId="5FC76CB4" w14:textId="77777777" w:rsidR="00A63A39" w:rsidRPr="00A311A3" w:rsidRDefault="00A63A39" w:rsidP="00A63A39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A311A3">
        <w:rPr>
          <w:rFonts w:ascii="Arial" w:hAnsi="Arial" w:cs="Arial"/>
        </w:rPr>
        <w:t xml:space="preserve">Koryto v místě nátrže je obdélníkového příčného tvaru, pata a svah nad patou je opevněn. Svah koryta nad opevněním je zatravněny, travní porost je pravidelně sečen. </w:t>
      </w:r>
    </w:p>
    <w:p w14:paraId="00A2280A" w14:textId="77777777" w:rsidR="00A63A39" w:rsidRPr="00A311A3" w:rsidRDefault="00A63A39" w:rsidP="00A63A39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A311A3">
        <w:rPr>
          <w:rFonts w:ascii="Arial" w:hAnsi="Arial" w:cs="Arial"/>
        </w:rPr>
        <w:t>Nátrž bude zasypána vhodnou zeminou, svah bude opevněn rovnaninou z lomového kamene opřenou do patky z lomového kamene. Opravovaná konstrukce bude plynule navazovat na nepoškozené konstrukce opevnění svahu vně nátrže. Opravou se nebudou měnit stavební ani kapacitní parametry upraveného koryta toku.</w:t>
      </w:r>
    </w:p>
    <w:p w14:paraId="187DAA67" w14:textId="62E02C9A" w:rsidR="005231F7" w:rsidRDefault="005231F7" w:rsidP="005231F7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/>
          <w:b/>
        </w:rPr>
        <w:t>b.2) P</w:t>
      </w:r>
      <w:r w:rsidRPr="006930C4">
        <w:rPr>
          <w:rFonts w:ascii="Arial" w:hAnsi="Arial"/>
          <w:b/>
        </w:rPr>
        <w:t>opis navrženého konstrukčního řešení</w:t>
      </w:r>
    </w:p>
    <w:p w14:paraId="02182FE5" w14:textId="70458CAD" w:rsidR="009A79FE" w:rsidRPr="00C76152" w:rsidRDefault="009A79FE" w:rsidP="009A79FE">
      <w:pPr>
        <w:pStyle w:val="Odstavecseseznamem"/>
        <w:spacing w:line="360" w:lineRule="auto"/>
        <w:ind w:left="0"/>
        <w:jc w:val="both"/>
        <w:rPr>
          <w:rFonts w:ascii="Arial" w:hAnsi="Arial"/>
          <w:bCs/>
          <w:sz w:val="24"/>
          <w:szCs w:val="24"/>
        </w:rPr>
      </w:pPr>
      <w:bookmarkStart w:id="0" w:name="_Hlk120113152"/>
      <w:r w:rsidRPr="00C76152">
        <w:rPr>
          <w:rFonts w:ascii="Arial" w:hAnsi="Arial"/>
          <w:bCs/>
          <w:sz w:val="24"/>
          <w:szCs w:val="24"/>
        </w:rPr>
        <w:t xml:space="preserve">Konstrukční beton bude třídy C </w:t>
      </w:r>
      <w:r w:rsidR="00746EFD">
        <w:rPr>
          <w:rFonts w:ascii="Arial" w:hAnsi="Arial"/>
          <w:bCs/>
          <w:sz w:val="24"/>
          <w:szCs w:val="24"/>
        </w:rPr>
        <w:t>30/37</w:t>
      </w:r>
      <w:r w:rsidRPr="00C76152">
        <w:rPr>
          <w:rFonts w:ascii="Arial" w:hAnsi="Arial"/>
          <w:bCs/>
          <w:sz w:val="24"/>
          <w:szCs w:val="24"/>
        </w:rPr>
        <w:t xml:space="preserve"> XC4, XF3, podkladní betony budou třídy C 20/25 XC2, XA1. Betonářská ocel 10505(R), síť KARI 8/150x8/150 a </w:t>
      </w:r>
      <w:r w:rsidRPr="00C76152">
        <w:rPr>
          <w:rFonts w:ascii="Arial" w:hAnsi="Arial" w:cs="Arial"/>
          <w:sz w:val="24"/>
          <w:szCs w:val="24"/>
        </w:rPr>
        <w:t>6/100x6/100mm</w:t>
      </w:r>
      <w:r w:rsidRPr="00C76152">
        <w:rPr>
          <w:rFonts w:ascii="Arial" w:hAnsi="Arial"/>
          <w:bCs/>
          <w:sz w:val="24"/>
          <w:szCs w:val="24"/>
        </w:rPr>
        <w:t xml:space="preserve">. </w:t>
      </w:r>
    </w:p>
    <w:bookmarkEnd w:id="0"/>
    <w:p w14:paraId="48D01457" w14:textId="105A08F5" w:rsidR="006930C4" w:rsidRPr="006930C4" w:rsidRDefault="006930C4" w:rsidP="006930C4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6930C4">
        <w:rPr>
          <w:rFonts w:ascii="Arial" w:hAnsi="Arial"/>
          <w:b/>
          <w:bCs/>
          <w:sz w:val="24"/>
          <w:szCs w:val="24"/>
        </w:rPr>
        <w:t>c)</w:t>
      </w:r>
      <w:r w:rsidRPr="006930C4">
        <w:rPr>
          <w:rFonts w:ascii="Arial" w:hAnsi="Arial"/>
          <w:b/>
          <w:sz w:val="24"/>
          <w:szCs w:val="24"/>
        </w:rPr>
        <w:t> </w:t>
      </w:r>
      <w:r w:rsidR="005231F7">
        <w:rPr>
          <w:rFonts w:ascii="Arial" w:hAnsi="Arial"/>
          <w:b/>
          <w:sz w:val="24"/>
          <w:szCs w:val="24"/>
        </w:rPr>
        <w:t>P</w:t>
      </w:r>
      <w:r w:rsidRPr="006930C4">
        <w:rPr>
          <w:rFonts w:ascii="Arial" w:hAnsi="Arial"/>
          <w:b/>
          <w:sz w:val="24"/>
          <w:szCs w:val="24"/>
        </w:rPr>
        <w:t>opis navrženého řešení vodního díla s ohledem na jeho charakter a účel, návrhová kapacita, kategorizace vodního díla pro potřeby technickobezpečnostního dohledu apod.</w:t>
      </w:r>
    </w:p>
    <w:p w14:paraId="48FB5AC4" w14:textId="27D21FC0" w:rsidR="00A63A39" w:rsidRDefault="00A63A39" w:rsidP="00A63A3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Dokumentace řeší odstranění povodňových škod ze září 2024. Součástí stavby je oprava stupně</w:t>
      </w:r>
      <w:r w:rsidRPr="008A06ED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v km 2,857</w:t>
      </w:r>
      <w:r>
        <w:rPr>
          <w:rFonts w:ascii="Arial" w:hAnsi="Arial"/>
          <w:sz w:val="24"/>
          <w:szCs w:val="24"/>
        </w:rPr>
        <w:t xml:space="preserve"> (</w:t>
      </w:r>
      <w:r w:rsidR="00CD0339">
        <w:rPr>
          <w:rFonts w:ascii="Arial" w:hAnsi="Arial"/>
          <w:sz w:val="24"/>
          <w:szCs w:val="24"/>
        </w:rPr>
        <w:t>přelivná hrana, vývařiště, dlažba z LK</w:t>
      </w:r>
      <w:r>
        <w:rPr>
          <w:rFonts w:ascii="Arial" w:hAnsi="Arial"/>
          <w:sz w:val="24"/>
          <w:szCs w:val="24"/>
        </w:rPr>
        <w:t xml:space="preserve">), odtěžení </w:t>
      </w:r>
      <w:r w:rsidR="00B82202">
        <w:rPr>
          <w:rFonts w:ascii="Arial" w:hAnsi="Arial"/>
          <w:sz w:val="24"/>
          <w:szCs w:val="24"/>
        </w:rPr>
        <w:t>nánosů</w:t>
      </w:r>
      <w:r>
        <w:rPr>
          <w:rFonts w:ascii="Arial" w:hAnsi="Arial"/>
          <w:sz w:val="24"/>
          <w:szCs w:val="24"/>
        </w:rPr>
        <w:t xml:space="preserve"> ze dna koryta pod vývařištěm a oprava poškozeného pravého břehu koryta nad stupněm. </w:t>
      </w:r>
    </w:p>
    <w:p w14:paraId="712D5C68" w14:textId="42DD7436" w:rsidR="00660A9C" w:rsidRDefault="005231F7" w:rsidP="007B61F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Opravou bude půdorys, prostorové parametry a tvar původních konstrukcí zachován</w:t>
      </w:r>
      <w:r>
        <w:rPr>
          <w:rFonts w:ascii="Arial" w:hAnsi="Arial" w:cs="Arial"/>
          <w:sz w:val="24"/>
          <w:szCs w:val="24"/>
        </w:rPr>
        <w:t>. Opravou se nemění ani kapacita koryta v opravovaném úseku. Opravou se nemění kategorizace vodního díla pro potřeby technickobezpečnostního dohledu.</w:t>
      </w:r>
    </w:p>
    <w:p w14:paraId="73C8FA73" w14:textId="1AF78C8F" w:rsidR="005231F7" w:rsidRPr="005231F7" w:rsidRDefault="005231F7" w:rsidP="005231F7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5231F7">
        <w:rPr>
          <w:rFonts w:ascii="Arial" w:hAnsi="Arial"/>
          <w:b/>
          <w:bCs/>
          <w:sz w:val="24"/>
          <w:szCs w:val="24"/>
        </w:rPr>
        <w:t>B.3.5</w:t>
      </w:r>
      <w:r>
        <w:rPr>
          <w:rFonts w:ascii="Arial" w:hAnsi="Arial"/>
          <w:b/>
          <w:bCs/>
          <w:sz w:val="24"/>
          <w:szCs w:val="24"/>
        </w:rPr>
        <w:t>)</w:t>
      </w:r>
      <w:r w:rsidRPr="005231F7">
        <w:rPr>
          <w:rFonts w:ascii="Arial" w:hAnsi="Arial"/>
          <w:b/>
          <w:bCs/>
          <w:sz w:val="24"/>
          <w:szCs w:val="24"/>
        </w:rPr>
        <w:t xml:space="preserve"> Technologické řešení - základní popis technických a technologických zařízení</w:t>
      </w:r>
    </w:p>
    <w:p w14:paraId="003CF808" w14:textId="4C86CB4B" w:rsidR="005231F7" w:rsidRDefault="005231F7" w:rsidP="005231F7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5231F7">
        <w:rPr>
          <w:rFonts w:ascii="Arial" w:hAnsi="Arial"/>
          <w:b/>
          <w:bCs/>
          <w:sz w:val="24"/>
          <w:szCs w:val="24"/>
        </w:rPr>
        <w:t>a)</w:t>
      </w:r>
      <w:r w:rsidRPr="005231F7">
        <w:rPr>
          <w:rFonts w:ascii="Arial" w:hAnsi="Arial"/>
          <w:b/>
          <w:sz w:val="24"/>
          <w:szCs w:val="24"/>
        </w:rPr>
        <w:t> </w:t>
      </w:r>
      <w:r w:rsidR="009A79FE">
        <w:rPr>
          <w:rFonts w:ascii="Arial" w:hAnsi="Arial"/>
          <w:b/>
          <w:sz w:val="24"/>
          <w:szCs w:val="24"/>
        </w:rPr>
        <w:t>P</w:t>
      </w:r>
      <w:r w:rsidRPr="005231F7">
        <w:rPr>
          <w:rFonts w:ascii="Arial" w:hAnsi="Arial"/>
          <w:b/>
          <w:sz w:val="24"/>
          <w:szCs w:val="24"/>
        </w:rPr>
        <w:t>opis stávajícího stavu</w:t>
      </w:r>
    </w:p>
    <w:p w14:paraId="54BEBA97" w14:textId="30CC9BD2" w:rsidR="007E001E" w:rsidRPr="005231F7" w:rsidRDefault="007E001E" w:rsidP="005231F7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7E001E">
        <w:rPr>
          <w:rFonts w:ascii="Arial" w:hAnsi="Arial"/>
          <w:bCs/>
          <w:sz w:val="24"/>
          <w:szCs w:val="24"/>
        </w:rPr>
        <w:t>Objekty opravovaných konstrukcí jsou prosté technologických zařízení</w:t>
      </w:r>
    </w:p>
    <w:p w14:paraId="3E03EDE6" w14:textId="484B7F48" w:rsidR="005231F7" w:rsidRDefault="005231F7" w:rsidP="005231F7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5231F7">
        <w:rPr>
          <w:rFonts w:ascii="Arial" w:hAnsi="Arial"/>
          <w:b/>
          <w:bCs/>
          <w:sz w:val="24"/>
          <w:szCs w:val="24"/>
        </w:rPr>
        <w:t>b)</w:t>
      </w:r>
      <w:r w:rsidRPr="005231F7">
        <w:rPr>
          <w:rFonts w:ascii="Arial" w:hAnsi="Arial"/>
          <w:b/>
          <w:sz w:val="24"/>
          <w:szCs w:val="24"/>
        </w:rPr>
        <w:t> </w:t>
      </w:r>
      <w:r w:rsidR="009A79FE">
        <w:rPr>
          <w:rFonts w:ascii="Arial" w:hAnsi="Arial"/>
          <w:b/>
          <w:sz w:val="24"/>
          <w:szCs w:val="24"/>
        </w:rPr>
        <w:t>P</w:t>
      </w:r>
      <w:r w:rsidRPr="005231F7">
        <w:rPr>
          <w:rFonts w:ascii="Arial" w:hAnsi="Arial"/>
          <w:b/>
          <w:sz w:val="24"/>
          <w:szCs w:val="24"/>
        </w:rPr>
        <w:t>opis navrženého řešení</w:t>
      </w:r>
    </w:p>
    <w:p w14:paraId="2F24A04E" w14:textId="77777777" w:rsidR="007E001E" w:rsidRPr="005231F7" w:rsidRDefault="007E001E" w:rsidP="007E001E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7E001E">
        <w:rPr>
          <w:rFonts w:ascii="Arial" w:hAnsi="Arial"/>
          <w:bCs/>
          <w:sz w:val="24"/>
          <w:szCs w:val="24"/>
        </w:rPr>
        <w:t>Objekty opravovaných konstrukcí jsou prosté technologických zařízení</w:t>
      </w:r>
    </w:p>
    <w:p w14:paraId="37CA63BA" w14:textId="61C392BE" w:rsidR="005231F7" w:rsidRPr="005231F7" w:rsidRDefault="005231F7" w:rsidP="005231F7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5231F7">
        <w:rPr>
          <w:rFonts w:ascii="Arial" w:hAnsi="Arial"/>
          <w:b/>
          <w:bCs/>
          <w:sz w:val="24"/>
          <w:szCs w:val="24"/>
        </w:rPr>
        <w:t>c)</w:t>
      </w:r>
      <w:r w:rsidRPr="005231F7">
        <w:rPr>
          <w:rFonts w:ascii="Arial" w:hAnsi="Arial"/>
          <w:b/>
          <w:sz w:val="24"/>
          <w:szCs w:val="24"/>
        </w:rPr>
        <w:t> </w:t>
      </w:r>
      <w:r w:rsidR="009A79FE">
        <w:rPr>
          <w:rFonts w:ascii="Arial" w:hAnsi="Arial"/>
          <w:b/>
          <w:sz w:val="24"/>
          <w:szCs w:val="24"/>
        </w:rPr>
        <w:t>E</w:t>
      </w:r>
      <w:r w:rsidRPr="005231F7">
        <w:rPr>
          <w:rFonts w:ascii="Arial" w:hAnsi="Arial"/>
          <w:b/>
          <w:sz w:val="24"/>
          <w:szCs w:val="24"/>
        </w:rPr>
        <w:t>nergetické výpočty</w:t>
      </w:r>
    </w:p>
    <w:p w14:paraId="2B26A741" w14:textId="77777777" w:rsidR="007E001E" w:rsidRPr="005231F7" w:rsidRDefault="007E001E" w:rsidP="007E001E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7E001E">
        <w:rPr>
          <w:rFonts w:ascii="Arial" w:hAnsi="Arial"/>
          <w:bCs/>
          <w:sz w:val="24"/>
          <w:szCs w:val="24"/>
        </w:rPr>
        <w:lastRenderedPageBreak/>
        <w:t>Objekty opravovaných konstrukcí jsou prosté technologických zařízení</w:t>
      </w:r>
    </w:p>
    <w:p w14:paraId="5ED74E91" w14:textId="1B4568AE" w:rsidR="005231F7" w:rsidRPr="007B61FC" w:rsidRDefault="00E82BCA" w:rsidP="007B61FC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E82BCA">
        <w:rPr>
          <w:rFonts w:ascii="Arial" w:hAnsi="Arial"/>
          <w:b/>
          <w:bCs/>
          <w:sz w:val="24"/>
          <w:szCs w:val="24"/>
        </w:rPr>
        <w:t>B.3.6</w:t>
      </w:r>
      <w:r>
        <w:rPr>
          <w:rFonts w:ascii="Arial" w:hAnsi="Arial"/>
          <w:b/>
          <w:bCs/>
          <w:sz w:val="24"/>
          <w:szCs w:val="24"/>
        </w:rPr>
        <w:t>)</w:t>
      </w:r>
      <w:r w:rsidRPr="00E82BCA">
        <w:rPr>
          <w:rFonts w:ascii="Arial" w:hAnsi="Arial"/>
          <w:b/>
          <w:bCs/>
          <w:sz w:val="24"/>
          <w:szCs w:val="24"/>
        </w:rPr>
        <w:t xml:space="preserve"> Zásady požární bezpečnosti</w:t>
      </w:r>
    </w:p>
    <w:p w14:paraId="168C29A5" w14:textId="77777777" w:rsidR="001D2058" w:rsidRPr="00511BC5" w:rsidRDefault="001D2058" w:rsidP="001D2058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511BC5">
        <w:rPr>
          <w:rFonts w:ascii="Arial" w:hAnsi="Arial"/>
          <w:sz w:val="24"/>
          <w:szCs w:val="24"/>
          <w:u w:val="single"/>
        </w:rPr>
        <w:t>Použitá literatura</w:t>
      </w:r>
    </w:p>
    <w:p w14:paraId="1A2655B7" w14:textId="77777777" w:rsidR="001D2058" w:rsidRPr="00511BC5" w:rsidRDefault="001D2058" w:rsidP="001D2058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511BC5">
        <w:rPr>
          <w:rFonts w:ascii="Arial" w:hAnsi="Arial"/>
          <w:sz w:val="24"/>
          <w:szCs w:val="24"/>
        </w:rPr>
        <w:t>Předložené řešení bylo zpracováno v souladu s platnými ČSN 730802, ČSN 730804, ČSN 730810, ČSN 73 0873, Vyhl. Č. 23/2008 Sb. ve znění pozdějších předpisů a v souladu s příslušnými technickými normami a vyhláškami.</w:t>
      </w:r>
    </w:p>
    <w:p w14:paraId="4BB31EDA" w14:textId="77777777" w:rsidR="001D2058" w:rsidRPr="00511BC5" w:rsidRDefault="001D2058" w:rsidP="001D2058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511BC5">
        <w:rPr>
          <w:rFonts w:ascii="Arial" w:hAnsi="Arial"/>
          <w:sz w:val="24"/>
          <w:szCs w:val="24"/>
          <w:u w:val="single"/>
        </w:rPr>
        <w:t>Celkové posouzení stavby</w:t>
      </w:r>
    </w:p>
    <w:p w14:paraId="31B37513" w14:textId="30C06C15" w:rsidR="001D2058" w:rsidRPr="00511BC5" w:rsidRDefault="001D2058" w:rsidP="001D2058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511BC5">
        <w:rPr>
          <w:rFonts w:ascii="Arial" w:hAnsi="Arial"/>
          <w:sz w:val="24"/>
          <w:szCs w:val="24"/>
        </w:rPr>
        <w:t>Objekt stavby je pozemní stavba z nehořlavého materiálu (zemina, železobeton</w:t>
      </w:r>
      <w:r w:rsidR="00A63A39">
        <w:rPr>
          <w:rFonts w:ascii="Arial" w:hAnsi="Arial"/>
          <w:sz w:val="24"/>
          <w:szCs w:val="24"/>
        </w:rPr>
        <w:t>, lomový kámen</w:t>
      </w:r>
      <w:r w:rsidRPr="00511BC5">
        <w:rPr>
          <w:rFonts w:ascii="Arial" w:hAnsi="Arial"/>
          <w:sz w:val="24"/>
          <w:szCs w:val="24"/>
        </w:rPr>
        <w:t xml:space="preserve"> - materiály bez požárního rizika - Pn=0,00kgm-2).</w:t>
      </w:r>
    </w:p>
    <w:p w14:paraId="4C9F389C" w14:textId="77777777" w:rsidR="001D2058" w:rsidRPr="00511BC5" w:rsidRDefault="001D2058" w:rsidP="001D2058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511BC5">
        <w:rPr>
          <w:rFonts w:ascii="Arial" w:hAnsi="Arial"/>
          <w:sz w:val="24"/>
          <w:szCs w:val="24"/>
          <w:u w:val="single"/>
        </w:rPr>
        <w:t>Poznámka</w:t>
      </w:r>
    </w:p>
    <w:p w14:paraId="134BA94B" w14:textId="77777777" w:rsidR="001D2058" w:rsidRPr="00511BC5" w:rsidRDefault="001D2058" w:rsidP="001D2058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511BC5">
        <w:rPr>
          <w:rFonts w:ascii="Arial" w:hAnsi="Arial"/>
          <w:sz w:val="24"/>
          <w:szCs w:val="24"/>
        </w:rPr>
        <w:t>Po dobu vlastní realizace této stavby je třeba v případě požáru (havárie) v dané lokalitě zajistit příjezd, popř. průjezd zasahujících vozidel (vozidla hasičského záchranného sboru, policie, zdravotní služby, popř. jiné technické služby a prostředky).</w:t>
      </w:r>
    </w:p>
    <w:p w14:paraId="58AA55F2" w14:textId="77777777" w:rsidR="001D2058" w:rsidRPr="00511BC5" w:rsidRDefault="001D2058" w:rsidP="001D2058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511BC5">
        <w:rPr>
          <w:rFonts w:ascii="Arial" w:hAnsi="Arial"/>
          <w:sz w:val="24"/>
          <w:szCs w:val="24"/>
          <w:u w:val="single"/>
        </w:rPr>
        <w:t>Závěr</w:t>
      </w:r>
    </w:p>
    <w:p w14:paraId="19B00B7E" w14:textId="2F106F3C" w:rsidR="001D2058" w:rsidRPr="00511BC5" w:rsidRDefault="001D2058" w:rsidP="001D2058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511BC5">
        <w:rPr>
          <w:rFonts w:ascii="Arial" w:hAnsi="Arial"/>
          <w:sz w:val="24"/>
          <w:szCs w:val="24"/>
        </w:rPr>
        <w:t>Navrhované objekty stavby jsou objekty bez požárního rizika a jsou navrženy a projektovány v souladu s platnými normami a předpisy.</w:t>
      </w:r>
    </w:p>
    <w:p w14:paraId="11B5ADCE" w14:textId="77777777" w:rsidR="001D2058" w:rsidRPr="00511BC5" w:rsidRDefault="001D2058" w:rsidP="001D2058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511BC5">
        <w:rPr>
          <w:rFonts w:ascii="Arial" w:hAnsi="Arial"/>
          <w:sz w:val="24"/>
          <w:szCs w:val="24"/>
        </w:rPr>
        <w:t>Opravou se stávající požárně - bezpečnostní řešení území v prostoru stavby nemění.</w:t>
      </w:r>
    </w:p>
    <w:p w14:paraId="45DF65B3" w14:textId="196BBFE3" w:rsidR="001D2058" w:rsidRPr="001D2058" w:rsidRDefault="001D2058" w:rsidP="001D2058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1D2058">
        <w:rPr>
          <w:rFonts w:ascii="Arial" w:hAnsi="Arial"/>
          <w:b/>
          <w:bCs/>
          <w:sz w:val="24"/>
          <w:szCs w:val="24"/>
        </w:rPr>
        <w:t>B.3.7</w:t>
      </w:r>
      <w:r>
        <w:rPr>
          <w:rFonts w:ascii="Arial" w:hAnsi="Arial"/>
          <w:b/>
          <w:bCs/>
          <w:sz w:val="24"/>
          <w:szCs w:val="24"/>
        </w:rPr>
        <w:t>)</w:t>
      </w:r>
      <w:r w:rsidRPr="001D2058">
        <w:rPr>
          <w:rFonts w:ascii="Arial" w:hAnsi="Arial"/>
          <w:b/>
          <w:bCs/>
          <w:sz w:val="24"/>
          <w:szCs w:val="24"/>
        </w:rPr>
        <w:t xml:space="preserve"> Úspora energie a tepelná ochrana</w:t>
      </w:r>
    </w:p>
    <w:p w14:paraId="3ADB594B" w14:textId="293B94C0" w:rsidR="00A63A39" w:rsidRDefault="00A63A39" w:rsidP="00A63A3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Dokumentace řeší odstranění povodňových škod ze září 2024. Součástí stavby je oprava stupně</w:t>
      </w:r>
      <w:r w:rsidRPr="008A06ED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v km 2,857</w:t>
      </w:r>
      <w:r>
        <w:rPr>
          <w:rFonts w:ascii="Arial" w:hAnsi="Arial"/>
          <w:sz w:val="24"/>
          <w:szCs w:val="24"/>
        </w:rPr>
        <w:t xml:space="preserve"> (</w:t>
      </w:r>
      <w:r w:rsidR="00CD0339">
        <w:rPr>
          <w:rFonts w:ascii="Arial" w:hAnsi="Arial"/>
          <w:sz w:val="24"/>
          <w:szCs w:val="24"/>
        </w:rPr>
        <w:t>přelivná hrana, vývařiště, dlažba z LK</w:t>
      </w:r>
      <w:r>
        <w:rPr>
          <w:rFonts w:ascii="Arial" w:hAnsi="Arial"/>
          <w:sz w:val="24"/>
          <w:szCs w:val="24"/>
        </w:rPr>
        <w:t xml:space="preserve">), odtěžení </w:t>
      </w:r>
      <w:r w:rsidR="00B82202">
        <w:rPr>
          <w:rFonts w:ascii="Arial" w:hAnsi="Arial"/>
          <w:sz w:val="24"/>
          <w:szCs w:val="24"/>
        </w:rPr>
        <w:t xml:space="preserve">nánosů </w:t>
      </w:r>
      <w:r>
        <w:rPr>
          <w:rFonts w:ascii="Arial" w:hAnsi="Arial"/>
          <w:sz w:val="24"/>
          <w:szCs w:val="24"/>
        </w:rPr>
        <w:t xml:space="preserve"> ze dna koryta pod vývařištěm a oprava poškozeného pravého břehu koryta nad stupněm. </w:t>
      </w:r>
    </w:p>
    <w:p w14:paraId="264D6CC7" w14:textId="60FF3D31" w:rsidR="001D2058" w:rsidRDefault="00C95C63" w:rsidP="001D2058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Opravou bude půdorys, prostorové parametry a tvar původních konstrukcí zachován</w:t>
      </w:r>
      <w:r>
        <w:rPr>
          <w:rFonts w:ascii="Arial" w:hAnsi="Arial" w:cs="Arial"/>
          <w:sz w:val="24"/>
          <w:szCs w:val="24"/>
        </w:rPr>
        <w:t xml:space="preserve">. </w:t>
      </w:r>
      <w:r w:rsidR="001D2058" w:rsidRPr="001D2058">
        <w:rPr>
          <w:rFonts w:ascii="Arial" w:hAnsi="Arial"/>
          <w:bCs/>
          <w:sz w:val="24"/>
          <w:szCs w:val="24"/>
        </w:rPr>
        <w:t>Zohlednění plnění požadavků na energetickou náročnost, úsporu energie a tepelnou ochranu budov</w:t>
      </w:r>
      <w:r w:rsidRPr="00C95C63">
        <w:rPr>
          <w:rFonts w:ascii="Arial" w:hAnsi="Arial"/>
          <w:bCs/>
          <w:sz w:val="24"/>
          <w:szCs w:val="24"/>
        </w:rPr>
        <w:t xml:space="preserve"> dokumentace neřeší</w:t>
      </w:r>
      <w:r w:rsidR="001D2058" w:rsidRPr="001D2058">
        <w:rPr>
          <w:rFonts w:ascii="Arial" w:hAnsi="Arial"/>
          <w:bCs/>
          <w:sz w:val="24"/>
          <w:szCs w:val="24"/>
        </w:rPr>
        <w:t>.</w:t>
      </w:r>
    </w:p>
    <w:p w14:paraId="5B3D9FCE" w14:textId="2D2C8F85" w:rsidR="00C95C63" w:rsidRPr="00C95C63" w:rsidRDefault="00C95C63" w:rsidP="00C95C63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C95C63">
        <w:rPr>
          <w:rFonts w:ascii="Arial" w:hAnsi="Arial"/>
          <w:b/>
          <w:bCs/>
          <w:sz w:val="24"/>
          <w:szCs w:val="24"/>
        </w:rPr>
        <w:t>B.3.8</w:t>
      </w:r>
      <w:r>
        <w:rPr>
          <w:rFonts w:ascii="Arial" w:hAnsi="Arial"/>
          <w:b/>
          <w:bCs/>
          <w:sz w:val="24"/>
          <w:szCs w:val="24"/>
        </w:rPr>
        <w:t>)</w:t>
      </w:r>
      <w:r w:rsidRPr="00C95C63">
        <w:rPr>
          <w:rFonts w:ascii="Arial" w:hAnsi="Arial"/>
          <w:b/>
          <w:bCs/>
          <w:sz w:val="24"/>
          <w:szCs w:val="24"/>
        </w:rPr>
        <w:t xml:space="preserve"> Hygienické požadavky na stavbu, požadavky na pracovní a komunální prostředí</w:t>
      </w:r>
    </w:p>
    <w:p w14:paraId="1162599C" w14:textId="6B6F317D" w:rsidR="00A63A39" w:rsidRDefault="00A63A39" w:rsidP="00A63A3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Dokumentace řeší odstranění povodňových škod ze září 2024. Součástí stavby je oprava stupně</w:t>
      </w:r>
      <w:r w:rsidRPr="008A06ED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v km 2,857</w:t>
      </w:r>
      <w:r>
        <w:rPr>
          <w:rFonts w:ascii="Arial" w:hAnsi="Arial"/>
          <w:sz w:val="24"/>
          <w:szCs w:val="24"/>
        </w:rPr>
        <w:t xml:space="preserve"> (</w:t>
      </w:r>
      <w:r w:rsidR="00CD0339">
        <w:rPr>
          <w:rFonts w:ascii="Arial" w:hAnsi="Arial"/>
          <w:sz w:val="24"/>
          <w:szCs w:val="24"/>
        </w:rPr>
        <w:t>přelivná hrana, vývařiště, dlažba z LK</w:t>
      </w:r>
      <w:r>
        <w:rPr>
          <w:rFonts w:ascii="Arial" w:hAnsi="Arial"/>
          <w:sz w:val="24"/>
          <w:szCs w:val="24"/>
        </w:rPr>
        <w:t xml:space="preserve">), odtěžení </w:t>
      </w:r>
      <w:r w:rsidR="00B82202">
        <w:rPr>
          <w:rFonts w:ascii="Arial" w:hAnsi="Arial"/>
          <w:sz w:val="24"/>
          <w:szCs w:val="24"/>
        </w:rPr>
        <w:t>nánosů</w:t>
      </w:r>
      <w:r>
        <w:rPr>
          <w:rFonts w:ascii="Arial" w:hAnsi="Arial"/>
          <w:sz w:val="24"/>
          <w:szCs w:val="24"/>
        </w:rPr>
        <w:t xml:space="preserve"> ze dna koryta pod vývařištěm a oprava poškozeného pravého břehu koryta nad stupněm. </w:t>
      </w:r>
    </w:p>
    <w:p w14:paraId="6628838B" w14:textId="0BFD5995" w:rsidR="00C95C63" w:rsidRPr="00C95C63" w:rsidRDefault="00C72DE3" w:rsidP="00C95C63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Opravou bude půdorys, prostorové parametry a tvar původních konstrukcí zachován</w:t>
      </w:r>
      <w:r>
        <w:rPr>
          <w:rFonts w:ascii="Arial" w:hAnsi="Arial" w:cs="Arial"/>
          <w:sz w:val="24"/>
          <w:szCs w:val="24"/>
        </w:rPr>
        <w:t xml:space="preserve">. </w:t>
      </w:r>
      <w:r w:rsidR="00C95C63" w:rsidRPr="00C95C63">
        <w:rPr>
          <w:rFonts w:ascii="Arial" w:hAnsi="Arial"/>
          <w:bCs/>
          <w:sz w:val="24"/>
          <w:szCs w:val="24"/>
        </w:rPr>
        <w:t xml:space="preserve">Zásady řešení parametrů stavby (větrání, osvětlení, proslunění, stínění, zásobování </w:t>
      </w:r>
      <w:r w:rsidR="00C95C63" w:rsidRPr="00C95C63">
        <w:rPr>
          <w:rFonts w:ascii="Arial" w:hAnsi="Arial"/>
          <w:bCs/>
          <w:sz w:val="24"/>
          <w:szCs w:val="24"/>
        </w:rPr>
        <w:lastRenderedPageBreak/>
        <w:t>vodou, ochrana proti hluku a vibracím, odpady apod.) a vlivu stavby na okolí (vibrace, hluk, zastínění, prašnost apod.)</w:t>
      </w:r>
      <w:r>
        <w:rPr>
          <w:rFonts w:ascii="Arial" w:hAnsi="Arial"/>
          <w:bCs/>
          <w:sz w:val="24"/>
          <w:szCs w:val="24"/>
        </w:rPr>
        <w:t xml:space="preserve"> vzhledem ke druhu stavby dokumentace neřeší.</w:t>
      </w:r>
    </w:p>
    <w:p w14:paraId="7183637D" w14:textId="7694F682" w:rsidR="00604E0A" w:rsidRPr="00604E0A" w:rsidRDefault="00604E0A" w:rsidP="00604E0A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604E0A">
        <w:rPr>
          <w:rFonts w:ascii="Arial" w:hAnsi="Arial"/>
          <w:b/>
          <w:bCs/>
          <w:sz w:val="24"/>
          <w:szCs w:val="24"/>
        </w:rPr>
        <w:t>B.3.9</w:t>
      </w:r>
      <w:r w:rsidR="001A076C">
        <w:rPr>
          <w:rFonts w:ascii="Arial" w:hAnsi="Arial"/>
          <w:b/>
          <w:bCs/>
          <w:sz w:val="24"/>
          <w:szCs w:val="24"/>
        </w:rPr>
        <w:t>)</w:t>
      </w:r>
      <w:r w:rsidRPr="00604E0A">
        <w:rPr>
          <w:rFonts w:ascii="Arial" w:hAnsi="Arial"/>
          <w:b/>
          <w:bCs/>
          <w:sz w:val="24"/>
          <w:szCs w:val="24"/>
        </w:rPr>
        <w:t xml:space="preserve"> Zásady ochrany stavby před negativními účinky vnějšího prostředí</w:t>
      </w:r>
    </w:p>
    <w:p w14:paraId="09039D0B" w14:textId="66591EED" w:rsidR="00604E0A" w:rsidRDefault="00604E0A" w:rsidP="00604E0A">
      <w:pPr>
        <w:spacing w:line="360" w:lineRule="auto"/>
        <w:jc w:val="both"/>
        <w:rPr>
          <w:rFonts w:ascii="Arial" w:hAnsi="Arial"/>
          <w:bCs/>
          <w:sz w:val="24"/>
          <w:szCs w:val="24"/>
          <w:u w:val="single"/>
        </w:rPr>
      </w:pPr>
      <w:r w:rsidRPr="00604E0A">
        <w:rPr>
          <w:rFonts w:ascii="Arial" w:hAnsi="Arial"/>
          <w:bCs/>
          <w:sz w:val="24"/>
          <w:szCs w:val="24"/>
          <w:u w:val="single"/>
        </w:rPr>
        <w:t>Protipovodňová opatření</w:t>
      </w:r>
    </w:p>
    <w:p w14:paraId="11875611" w14:textId="69B2A157" w:rsidR="00604E0A" w:rsidRPr="00604E0A" w:rsidRDefault="00604E0A" w:rsidP="00604E0A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604E0A">
        <w:rPr>
          <w:rFonts w:ascii="Arial" w:hAnsi="Arial"/>
          <w:bCs/>
          <w:sz w:val="24"/>
          <w:szCs w:val="24"/>
        </w:rPr>
        <w:t xml:space="preserve">Stavba je součástí protipovodňových opatření upraveného koryta </w:t>
      </w:r>
      <w:r w:rsidR="00A63A39">
        <w:rPr>
          <w:rFonts w:ascii="Arial" w:hAnsi="Arial"/>
          <w:bCs/>
          <w:sz w:val="24"/>
          <w:szCs w:val="24"/>
        </w:rPr>
        <w:t>Dřevnice</w:t>
      </w:r>
      <w:r w:rsidRPr="00604E0A">
        <w:rPr>
          <w:rFonts w:ascii="Arial" w:hAnsi="Arial"/>
          <w:bCs/>
          <w:sz w:val="24"/>
          <w:szCs w:val="24"/>
        </w:rPr>
        <w:t xml:space="preserve">. </w:t>
      </w:r>
      <w:r>
        <w:rPr>
          <w:rFonts w:ascii="Arial" w:hAnsi="Arial"/>
          <w:bCs/>
          <w:sz w:val="24"/>
          <w:szCs w:val="24"/>
        </w:rPr>
        <w:t>Opravou bude půdorys, prostorové parametry a tvar původních konstrukcí zachován</w:t>
      </w:r>
      <w:r>
        <w:rPr>
          <w:rFonts w:ascii="Arial" w:hAnsi="Arial" w:cs="Arial"/>
          <w:sz w:val="24"/>
          <w:szCs w:val="24"/>
        </w:rPr>
        <w:t>. Opravou nevzniknou nároky na úpravu stávajících nebo nová protipovodňová opatření na území.</w:t>
      </w:r>
    </w:p>
    <w:p w14:paraId="4D8E76C8" w14:textId="68234D68" w:rsidR="00604E0A" w:rsidRDefault="00604E0A" w:rsidP="00604E0A">
      <w:pPr>
        <w:spacing w:line="360" w:lineRule="auto"/>
        <w:jc w:val="both"/>
        <w:rPr>
          <w:rFonts w:ascii="Arial" w:hAnsi="Arial"/>
          <w:bCs/>
          <w:sz w:val="24"/>
          <w:szCs w:val="24"/>
          <w:u w:val="single"/>
        </w:rPr>
      </w:pPr>
      <w:r w:rsidRPr="00604E0A">
        <w:rPr>
          <w:rFonts w:ascii="Arial" w:hAnsi="Arial"/>
          <w:bCs/>
          <w:sz w:val="24"/>
          <w:szCs w:val="24"/>
          <w:u w:val="single"/>
        </w:rPr>
        <w:t>Ochrana před pronikáním radonu z</w:t>
      </w:r>
      <w:r>
        <w:rPr>
          <w:rFonts w:ascii="Arial" w:hAnsi="Arial"/>
          <w:bCs/>
          <w:sz w:val="24"/>
          <w:szCs w:val="24"/>
          <w:u w:val="single"/>
        </w:rPr>
        <w:t> </w:t>
      </w:r>
      <w:r w:rsidRPr="00604E0A">
        <w:rPr>
          <w:rFonts w:ascii="Arial" w:hAnsi="Arial"/>
          <w:bCs/>
          <w:sz w:val="24"/>
          <w:szCs w:val="24"/>
          <w:u w:val="single"/>
        </w:rPr>
        <w:t>podloží</w:t>
      </w:r>
    </w:p>
    <w:p w14:paraId="00A2BE4B" w14:textId="77F353DC" w:rsidR="00604E0A" w:rsidRPr="00604E0A" w:rsidRDefault="00604E0A" w:rsidP="00604E0A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604E0A">
        <w:rPr>
          <w:rFonts w:ascii="Arial" w:hAnsi="Arial"/>
          <w:bCs/>
          <w:sz w:val="24"/>
          <w:szCs w:val="24"/>
        </w:rPr>
        <w:t>Vzhledem ke druhu stavby dokumentace neřeší</w:t>
      </w:r>
    </w:p>
    <w:p w14:paraId="3E9B0071" w14:textId="77777777" w:rsidR="00604E0A" w:rsidRDefault="00604E0A" w:rsidP="00604E0A">
      <w:pPr>
        <w:spacing w:line="360" w:lineRule="auto"/>
        <w:jc w:val="both"/>
        <w:rPr>
          <w:rFonts w:ascii="Arial" w:hAnsi="Arial"/>
          <w:bCs/>
          <w:sz w:val="24"/>
          <w:szCs w:val="24"/>
          <w:u w:val="single"/>
        </w:rPr>
      </w:pPr>
      <w:r w:rsidRPr="00604E0A">
        <w:rPr>
          <w:rFonts w:ascii="Arial" w:hAnsi="Arial"/>
          <w:bCs/>
          <w:sz w:val="24"/>
          <w:szCs w:val="24"/>
          <w:u w:val="single"/>
        </w:rPr>
        <w:t>Ochrana před bludnými proudy</w:t>
      </w:r>
    </w:p>
    <w:p w14:paraId="433BA2FA" w14:textId="77777777" w:rsidR="00604E0A" w:rsidRPr="00604E0A" w:rsidRDefault="00604E0A" w:rsidP="00604E0A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604E0A">
        <w:rPr>
          <w:rFonts w:ascii="Arial" w:hAnsi="Arial"/>
          <w:bCs/>
          <w:sz w:val="24"/>
          <w:szCs w:val="24"/>
        </w:rPr>
        <w:t>Vzhledem ke druhu stavby dokumentace neřeší</w:t>
      </w:r>
    </w:p>
    <w:p w14:paraId="0542C610" w14:textId="77777777" w:rsidR="00604E0A" w:rsidRDefault="00604E0A" w:rsidP="00604E0A">
      <w:pPr>
        <w:spacing w:line="360" w:lineRule="auto"/>
        <w:jc w:val="both"/>
        <w:rPr>
          <w:rFonts w:ascii="Arial" w:hAnsi="Arial"/>
          <w:bCs/>
          <w:sz w:val="24"/>
          <w:szCs w:val="24"/>
          <w:u w:val="single"/>
        </w:rPr>
      </w:pPr>
      <w:r w:rsidRPr="00604E0A">
        <w:rPr>
          <w:rFonts w:ascii="Arial" w:hAnsi="Arial"/>
          <w:bCs/>
          <w:sz w:val="24"/>
          <w:szCs w:val="24"/>
          <w:u w:val="single"/>
        </w:rPr>
        <w:t>Ochrana před technickou i přírodní seizmicitou</w:t>
      </w:r>
    </w:p>
    <w:p w14:paraId="4CEF5210" w14:textId="273636D8" w:rsidR="00A63A39" w:rsidRDefault="00A63A39" w:rsidP="00A63A3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Dokumentace řeší odstranění povodňových škod ze září 2024. Součástí stavby je oprava stupně</w:t>
      </w:r>
      <w:r w:rsidRPr="008A06ED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v km 2,857</w:t>
      </w:r>
      <w:r>
        <w:rPr>
          <w:rFonts w:ascii="Arial" w:hAnsi="Arial"/>
          <w:sz w:val="24"/>
          <w:szCs w:val="24"/>
        </w:rPr>
        <w:t xml:space="preserve"> (</w:t>
      </w:r>
      <w:r w:rsidR="00CD0339">
        <w:rPr>
          <w:rFonts w:ascii="Arial" w:hAnsi="Arial"/>
          <w:sz w:val="24"/>
          <w:szCs w:val="24"/>
        </w:rPr>
        <w:t>přelivná hrana, vývařiště, dlažba z LK</w:t>
      </w:r>
      <w:r>
        <w:rPr>
          <w:rFonts w:ascii="Arial" w:hAnsi="Arial"/>
          <w:sz w:val="24"/>
          <w:szCs w:val="24"/>
        </w:rPr>
        <w:t xml:space="preserve">), odtěžení </w:t>
      </w:r>
      <w:r w:rsidR="00B82202">
        <w:rPr>
          <w:rFonts w:ascii="Arial" w:hAnsi="Arial"/>
          <w:sz w:val="24"/>
          <w:szCs w:val="24"/>
        </w:rPr>
        <w:t xml:space="preserve">nánosů </w:t>
      </w:r>
      <w:r>
        <w:rPr>
          <w:rFonts w:ascii="Arial" w:hAnsi="Arial"/>
          <w:sz w:val="24"/>
          <w:szCs w:val="24"/>
        </w:rPr>
        <w:t xml:space="preserve">ze dna koryta pod vývařištěm a oprava poškozeného pravého břehu koryta nad stupněm. </w:t>
      </w:r>
    </w:p>
    <w:p w14:paraId="24295684" w14:textId="782AA0F5" w:rsidR="00604E0A" w:rsidRPr="00604E0A" w:rsidRDefault="00604E0A" w:rsidP="00604E0A">
      <w:pPr>
        <w:spacing w:line="360" w:lineRule="auto"/>
        <w:jc w:val="both"/>
        <w:rPr>
          <w:rFonts w:ascii="Arial" w:hAnsi="Arial"/>
          <w:bCs/>
          <w:sz w:val="24"/>
          <w:szCs w:val="24"/>
          <w:u w:val="single"/>
        </w:rPr>
      </w:pPr>
      <w:r>
        <w:rPr>
          <w:rFonts w:ascii="Arial" w:hAnsi="Arial"/>
          <w:bCs/>
          <w:sz w:val="24"/>
          <w:szCs w:val="24"/>
        </w:rPr>
        <w:t>Opravou bude půdorys, prostorové parametry a tvar původních konstrukcí zachován</w:t>
      </w:r>
      <w:r>
        <w:rPr>
          <w:rFonts w:ascii="Arial" w:hAnsi="Arial" w:cs="Arial"/>
          <w:sz w:val="24"/>
          <w:szCs w:val="24"/>
        </w:rPr>
        <w:t>. Technická i přírodní seismicita se na území nepředpokládá.</w:t>
      </w:r>
    </w:p>
    <w:p w14:paraId="179A2F9A" w14:textId="77777777" w:rsidR="00604E0A" w:rsidRDefault="00604E0A" w:rsidP="00604E0A">
      <w:pPr>
        <w:spacing w:line="360" w:lineRule="auto"/>
        <w:jc w:val="both"/>
        <w:rPr>
          <w:rFonts w:ascii="Arial" w:hAnsi="Arial"/>
          <w:bCs/>
          <w:sz w:val="24"/>
          <w:szCs w:val="24"/>
          <w:u w:val="single"/>
        </w:rPr>
      </w:pPr>
      <w:r w:rsidRPr="00604E0A">
        <w:rPr>
          <w:rFonts w:ascii="Arial" w:hAnsi="Arial"/>
          <w:bCs/>
          <w:sz w:val="24"/>
          <w:szCs w:val="24"/>
          <w:u w:val="single"/>
        </w:rPr>
        <w:t>Ochrana před agresivní a tlakovou podzemní vodou</w:t>
      </w:r>
    </w:p>
    <w:p w14:paraId="64945BBE" w14:textId="1CC19894" w:rsidR="001A076C" w:rsidRPr="001A076C" w:rsidRDefault="001A076C" w:rsidP="00604E0A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1A076C">
        <w:rPr>
          <w:rFonts w:ascii="Arial" w:hAnsi="Arial"/>
          <w:bCs/>
          <w:sz w:val="24"/>
          <w:szCs w:val="24"/>
        </w:rPr>
        <w:t>Dle provedených průzkumů se agresivní a tlaková podzemní vody na území nevyskytuje.</w:t>
      </w:r>
    </w:p>
    <w:p w14:paraId="4B8F2BA4" w14:textId="77777777" w:rsidR="00604E0A" w:rsidRDefault="00604E0A" w:rsidP="00604E0A">
      <w:pPr>
        <w:spacing w:line="360" w:lineRule="auto"/>
        <w:jc w:val="both"/>
        <w:rPr>
          <w:rFonts w:ascii="Arial" w:hAnsi="Arial"/>
          <w:bCs/>
          <w:sz w:val="24"/>
          <w:szCs w:val="24"/>
          <w:u w:val="single"/>
        </w:rPr>
      </w:pPr>
      <w:r w:rsidRPr="00604E0A">
        <w:rPr>
          <w:rFonts w:ascii="Arial" w:hAnsi="Arial"/>
          <w:bCs/>
          <w:sz w:val="24"/>
          <w:szCs w:val="24"/>
          <w:u w:val="single"/>
        </w:rPr>
        <w:t xml:space="preserve">Ochrana před hlukem </w:t>
      </w:r>
    </w:p>
    <w:p w14:paraId="0CE496C2" w14:textId="5D4F94BD" w:rsidR="001A076C" w:rsidRPr="001A076C" w:rsidRDefault="001A076C" w:rsidP="00604E0A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1A076C">
        <w:rPr>
          <w:rFonts w:ascii="Arial" w:hAnsi="Arial"/>
          <w:bCs/>
          <w:sz w:val="24"/>
          <w:szCs w:val="24"/>
        </w:rPr>
        <w:t>Stavba ani provoz na stavbě není zdrojem hluku. Ochranu před hlukem dokumentace neřeší.</w:t>
      </w:r>
    </w:p>
    <w:p w14:paraId="588CACD8" w14:textId="741FB3CF" w:rsidR="00604E0A" w:rsidRDefault="00604E0A" w:rsidP="00604E0A">
      <w:pPr>
        <w:spacing w:line="360" w:lineRule="auto"/>
        <w:jc w:val="both"/>
        <w:rPr>
          <w:rFonts w:ascii="Arial" w:hAnsi="Arial"/>
          <w:bCs/>
          <w:sz w:val="24"/>
          <w:szCs w:val="24"/>
          <w:u w:val="single"/>
        </w:rPr>
      </w:pPr>
      <w:r w:rsidRPr="00604E0A">
        <w:rPr>
          <w:rFonts w:ascii="Arial" w:hAnsi="Arial"/>
          <w:bCs/>
          <w:sz w:val="24"/>
          <w:szCs w:val="24"/>
          <w:u w:val="single"/>
        </w:rPr>
        <w:t>Ochrana před ostatními účinky - vliv poddolování, výskyt metanu apod.</w:t>
      </w:r>
    </w:p>
    <w:p w14:paraId="084A6E6C" w14:textId="42FB1724" w:rsidR="001A076C" w:rsidRPr="00604E0A" w:rsidRDefault="001A076C" w:rsidP="00604E0A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1A076C">
        <w:rPr>
          <w:rFonts w:ascii="Arial" w:hAnsi="Arial"/>
          <w:bCs/>
          <w:sz w:val="24"/>
          <w:szCs w:val="24"/>
        </w:rPr>
        <w:t>Stavba se nachází vně poddolovaného území a vně území s výskytem metanu.</w:t>
      </w:r>
    </w:p>
    <w:p w14:paraId="17239940" w14:textId="77777777" w:rsidR="000C1728" w:rsidRDefault="000C1728" w:rsidP="00D4330D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</w:p>
    <w:p w14:paraId="49941452" w14:textId="356C4F1B" w:rsidR="00D4330D" w:rsidRDefault="00D4330D" w:rsidP="00D4330D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 w:rsidRPr="00D4330D">
        <w:rPr>
          <w:rFonts w:ascii="Arial" w:hAnsi="Arial"/>
          <w:b/>
          <w:bCs/>
          <w:sz w:val="28"/>
          <w:szCs w:val="28"/>
        </w:rPr>
        <w:t>B.4 Připojení na technickou infrastrukturu</w:t>
      </w:r>
    </w:p>
    <w:p w14:paraId="40874B38" w14:textId="10DADBB1" w:rsidR="000C1728" w:rsidRPr="00D4330D" w:rsidRDefault="000C1728" w:rsidP="00D4330D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C1728">
        <w:rPr>
          <w:rFonts w:ascii="Arial" w:hAnsi="Arial"/>
          <w:sz w:val="24"/>
          <w:szCs w:val="24"/>
        </w:rPr>
        <w:t>Objekty stavby jsou prosté zařízení vyžadujících si napojení na technickou infrastrukturu. Připojení na technickou infrastrukturu dokumentace neřeší.</w:t>
      </w:r>
    </w:p>
    <w:p w14:paraId="0F5915CA" w14:textId="77777777" w:rsidR="000C1728" w:rsidRDefault="000C1728" w:rsidP="00D4330D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</w:p>
    <w:p w14:paraId="3CE84019" w14:textId="7E69FA60" w:rsidR="000C1728" w:rsidRPr="000C1728" w:rsidRDefault="000C1728" w:rsidP="00D4330D">
      <w:pPr>
        <w:spacing w:line="360" w:lineRule="auto"/>
        <w:jc w:val="both"/>
        <w:rPr>
          <w:rFonts w:ascii="Arial" w:hAnsi="Arial"/>
          <w:bCs/>
          <w:sz w:val="28"/>
          <w:szCs w:val="28"/>
        </w:rPr>
      </w:pPr>
      <w:r w:rsidRPr="000C1728">
        <w:rPr>
          <w:rFonts w:ascii="Arial" w:hAnsi="Arial"/>
          <w:b/>
          <w:bCs/>
          <w:sz w:val="28"/>
          <w:szCs w:val="28"/>
        </w:rPr>
        <w:t>B.5 Dopravní řešení</w:t>
      </w:r>
    </w:p>
    <w:p w14:paraId="214F55EA" w14:textId="7D779C60" w:rsidR="000C1728" w:rsidRDefault="000F24EE" w:rsidP="00D4330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lastRenderedPageBreak/>
        <w:t xml:space="preserve">Hlavní přístup k objektům stavby je </w:t>
      </w:r>
      <w:r w:rsidR="00A63A39">
        <w:rPr>
          <w:rFonts w:ascii="Arial" w:hAnsi="Arial"/>
          <w:bCs/>
          <w:sz w:val="24"/>
          <w:szCs w:val="24"/>
        </w:rPr>
        <w:t>z nezpevněné komunikace a podél levého břehu upraveného koryta Dřevnice.</w:t>
      </w:r>
    </w:p>
    <w:p w14:paraId="37892400" w14:textId="17F6483D" w:rsidR="000C1728" w:rsidRPr="000C1728" w:rsidRDefault="000C1728" w:rsidP="00D4330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Přístupové komunikace jsou pro potřeby realizace stavby a následného provozu na stavbě kapacitně postačující. Stavbou není vyvolána nutnost zřizování přeložek na stávajících přístupových komunikacích. </w:t>
      </w:r>
    </w:p>
    <w:p w14:paraId="39E971B3" w14:textId="77777777" w:rsidR="000C1728" w:rsidRDefault="000C1728" w:rsidP="00D4330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AFAB53C" w14:textId="239C4788" w:rsidR="00F27840" w:rsidRPr="00F27840" w:rsidRDefault="00F27840" w:rsidP="00D4330D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F27840">
        <w:rPr>
          <w:rFonts w:ascii="Arial" w:hAnsi="Arial" w:cs="Arial"/>
          <w:b/>
          <w:bCs/>
          <w:sz w:val="28"/>
          <w:szCs w:val="28"/>
        </w:rPr>
        <w:t>B.6 Řešení vegetace a souvisejících terénních úprav</w:t>
      </w:r>
    </w:p>
    <w:p w14:paraId="69EC99FE" w14:textId="77777777" w:rsidR="0031155C" w:rsidRPr="00511BC5" w:rsidRDefault="0031155C" w:rsidP="0031155C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511BC5">
        <w:rPr>
          <w:rFonts w:ascii="Arial" w:hAnsi="Arial" w:cs="Arial"/>
          <w:bCs/>
          <w:sz w:val="24"/>
          <w:szCs w:val="26"/>
        </w:rPr>
        <w:t xml:space="preserve">Oprava bude realizována na stávajících objektech. Terénní úpravy budou souviset s napojením opravovaných objektů na stávající terén, urovnání a zatravnění povrchu upravovaných ploch plání a svahů. </w:t>
      </w:r>
    </w:p>
    <w:p w14:paraId="24409D41" w14:textId="77777777" w:rsidR="00DA2519" w:rsidRPr="00D10B0F" w:rsidRDefault="00DA2519" w:rsidP="00DA2519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</w:rPr>
      </w:pPr>
      <w:r w:rsidRPr="00D10B0F">
        <w:rPr>
          <w:rStyle w:val="PromnnHTML"/>
          <w:rFonts w:ascii="Arial" w:hAnsi="Arial" w:cs="Arial"/>
          <w:b/>
          <w:bCs/>
          <w:i w:val="0"/>
        </w:rPr>
        <w:t>a)</w:t>
      </w:r>
      <w:r w:rsidRPr="00D10B0F">
        <w:rPr>
          <w:rFonts w:ascii="Arial" w:hAnsi="Arial" w:cs="Arial"/>
          <w:b/>
          <w:i/>
        </w:rPr>
        <w:t> </w:t>
      </w:r>
      <w:r w:rsidRPr="00D10B0F">
        <w:rPr>
          <w:rFonts w:ascii="Arial" w:hAnsi="Arial" w:cs="Arial"/>
          <w:b/>
        </w:rPr>
        <w:t>Popis a parametry terénních úprav</w:t>
      </w:r>
    </w:p>
    <w:p w14:paraId="0E551B8D" w14:textId="77777777" w:rsidR="0031155C" w:rsidRPr="00511BC5" w:rsidRDefault="0031155C" w:rsidP="0031155C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511BC5">
        <w:rPr>
          <w:rFonts w:ascii="Arial" w:hAnsi="Arial" w:cs="Arial"/>
        </w:rPr>
        <w:t>Terénní úpravy vně opravovaných objektů budou minimální a budou souviset s napojením opravovaných objektů na stávající terén vně oprav.</w:t>
      </w:r>
    </w:p>
    <w:p w14:paraId="1E4E2A2E" w14:textId="77777777" w:rsidR="00DA2519" w:rsidRPr="00D10B0F" w:rsidRDefault="00DA2519" w:rsidP="00DA2519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</w:rPr>
      </w:pPr>
      <w:r w:rsidRPr="00D10B0F">
        <w:rPr>
          <w:rStyle w:val="PromnnHTML"/>
          <w:rFonts w:ascii="Arial" w:hAnsi="Arial" w:cs="Arial"/>
          <w:b/>
          <w:bCs/>
          <w:i w:val="0"/>
        </w:rPr>
        <w:t>b)</w:t>
      </w:r>
      <w:r w:rsidRPr="00D10B0F">
        <w:rPr>
          <w:rFonts w:ascii="Arial" w:hAnsi="Arial" w:cs="Arial"/>
          <w:b/>
        </w:rPr>
        <w:t> Vegetační prvky</w:t>
      </w:r>
    </w:p>
    <w:p w14:paraId="3529AD08" w14:textId="77777777" w:rsidR="0031155C" w:rsidRPr="00511BC5" w:rsidRDefault="0031155C" w:rsidP="0031155C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511BC5">
        <w:rPr>
          <w:rFonts w:ascii="Arial" w:hAnsi="Arial" w:cs="Arial"/>
        </w:rPr>
        <w:t xml:space="preserve">Upravené plochy svahů a plání budou osety travní směsí. </w:t>
      </w:r>
    </w:p>
    <w:p w14:paraId="1ADFCE12" w14:textId="77777777" w:rsidR="0031155C" w:rsidRPr="00511BC5" w:rsidRDefault="0031155C" w:rsidP="0031155C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</w:rPr>
      </w:pPr>
      <w:r w:rsidRPr="00511BC5">
        <w:rPr>
          <w:rStyle w:val="PromnnHTML"/>
          <w:rFonts w:ascii="Arial" w:hAnsi="Arial" w:cs="Arial"/>
          <w:b/>
          <w:bCs/>
          <w:i w:val="0"/>
        </w:rPr>
        <w:t>c)</w:t>
      </w:r>
      <w:r w:rsidRPr="00511BC5">
        <w:rPr>
          <w:rFonts w:ascii="Arial" w:hAnsi="Arial" w:cs="Arial"/>
          <w:b/>
        </w:rPr>
        <w:t> Biotechnická opatření</w:t>
      </w:r>
    </w:p>
    <w:p w14:paraId="16F14AEE" w14:textId="641C8E11" w:rsidR="0031155C" w:rsidRPr="00511BC5" w:rsidRDefault="0031155C" w:rsidP="0031155C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511BC5">
        <w:rPr>
          <w:rFonts w:ascii="Arial" w:hAnsi="Arial" w:cs="Arial"/>
        </w:rPr>
        <w:t>Biotechnická opatření v souvislosti s opravou stávajících objektů dokumentace neřeší.</w:t>
      </w:r>
    </w:p>
    <w:p w14:paraId="41D43D64" w14:textId="77777777" w:rsidR="0031155C" w:rsidRPr="00511BC5" w:rsidRDefault="0031155C" w:rsidP="0031155C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</w:p>
    <w:p w14:paraId="0643F043" w14:textId="03D7AC9F" w:rsidR="0031155C" w:rsidRPr="00511BC5" w:rsidRDefault="0031155C" w:rsidP="0031155C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511BC5">
        <w:rPr>
          <w:rFonts w:ascii="Arial" w:hAnsi="Arial" w:cs="Arial"/>
          <w:b/>
          <w:bCs/>
          <w:sz w:val="28"/>
          <w:szCs w:val="28"/>
        </w:rPr>
        <w:t>B.</w:t>
      </w:r>
      <w:r>
        <w:rPr>
          <w:rFonts w:ascii="Arial" w:hAnsi="Arial" w:cs="Arial"/>
          <w:b/>
          <w:bCs/>
          <w:sz w:val="28"/>
          <w:szCs w:val="28"/>
        </w:rPr>
        <w:t>7</w:t>
      </w:r>
      <w:r w:rsidRPr="00511BC5">
        <w:rPr>
          <w:rFonts w:ascii="Arial" w:hAnsi="Arial" w:cs="Arial"/>
          <w:b/>
          <w:bCs/>
          <w:sz w:val="28"/>
          <w:szCs w:val="28"/>
        </w:rPr>
        <w:t xml:space="preserve"> Popis vlivů stavby na životní prostředí a jeho ochrana</w:t>
      </w:r>
    </w:p>
    <w:p w14:paraId="1AA855BD" w14:textId="77777777" w:rsidR="0031155C" w:rsidRDefault="0031155C" w:rsidP="0031155C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31155C">
        <w:rPr>
          <w:rFonts w:ascii="Arial" w:hAnsi="Arial" w:cs="Arial"/>
          <w:b/>
          <w:bCs/>
          <w:sz w:val="24"/>
          <w:szCs w:val="26"/>
        </w:rPr>
        <w:t>a) </w:t>
      </w:r>
      <w:r>
        <w:rPr>
          <w:rFonts w:ascii="Arial" w:hAnsi="Arial" w:cs="Arial"/>
          <w:b/>
          <w:bCs/>
          <w:sz w:val="24"/>
          <w:szCs w:val="26"/>
        </w:rPr>
        <w:t>V</w:t>
      </w:r>
      <w:r w:rsidRPr="0031155C">
        <w:rPr>
          <w:rFonts w:ascii="Arial" w:hAnsi="Arial" w:cs="Arial"/>
          <w:b/>
          <w:bCs/>
          <w:sz w:val="24"/>
          <w:szCs w:val="26"/>
        </w:rPr>
        <w:t>liv na životní prostředí a opatření vedoucí k minimalizaci negativních vlivů </w:t>
      </w:r>
    </w:p>
    <w:p w14:paraId="7A91901C" w14:textId="1590B918" w:rsidR="0031155C" w:rsidRPr="00511BC5" w:rsidRDefault="0031155C" w:rsidP="0031155C">
      <w:pPr>
        <w:widowControl w:val="0"/>
        <w:numPr>
          <w:ilvl w:val="0"/>
          <w:numId w:val="2"/>
        </w:numPr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511BC5">
        <w:rPr>
          <w:rFonts w:ascii="Arial" w:hAnsi="Arial" w:cs="Arial"/>
          <w:bCs/>
          <w:sz w:val="24"/>
          <w:szCs w:val="26"/>
        </w:rPr>
        <w:t>Stavba není zdrojem vibrací, hluku a prašnosti. Odtokové poměry povrchových vod se opravou nemění. Stavba nemá negativní vliv na soustavu chráněných území Natura 2000</w:t>
      </w:r>
    </w:p>
    <w:p w14:paraId="0926B3EC" w14:textId="4CF09094" w:rsidR="0031155C" w:rsidRPr="00511BC5" w:rsidRDefault="0031155C" w:rsidP="0031155C">
      <w:pPr>
        <w:widowControl w:val="0"/>
        <w:numPr>
          <w:ilvl w:val="0"/>
          <w:numId w:val="2"/>
        </w:numPr>
        <w:autoSpaceDE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6"/>
        </w:rPr>
        <w:t>b</w:t>
      </w:r>
      <w:r w:rsidRPr="00511BC5">
        <w:rPr>
          <w:rFonts w:ascii="Arial" w:hAnsi="Arial" w:cs="Arial"/>
          <w:b/>
          <w:bCs/>
          <w:sz w:val="24"/>
          <w:szCs w:val="26"/>
        </w:rPr>
        <w:t xml:space="preserve">) </w:t>
      </w:r>
      <w:r w:rsidRPr="00511BC5">
        <w:rPr>
          <w:rFonts w:ascii="Arial" w:hAnsi="Arial" w:cs="Arial"/>
          <w:b/>
          <w:sz w:val="24"/>
          <w:szCs w:val="24"/>
        </w:rPr>
        <w:t>Způsob zohlednění podmínek závazného stanoviska posouzení vlivu záměru na životní prostředí, je - li podkladem</w:t>
      </w:r>
    </w:p>
    <w:p w14:paraId="2CD115AA" w14:textId="77777777" w:rsidR="0031155C" w:rsidRDefault="0031155C" w:rsidP="0031155C">
      <w:pPr>
        <w:widowControl w:val="0"/>
        <w:numPr>
          <w:ilvl w:val="0"/>
          <w:numId w:val="2"/>
        </w:numPr>
        <w:autoSpaceDE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1BC5">
        <w:rPr>
          <w:rFonts w:ascii="Arial" w:hAnsi="Arial" w:cs="Arial"/>
          <w:sz w:val="24"/>
          <w:szCs w:val="24"/>
        </w:rPr>
        <w:t>EIA nebo zjišťovací řízení nebylo pro tuto stavbu požadováno.</w:t>
      </w:r>
    </w:p>
    <w:p w14:paraId="724EC843" w14:textId="77777777" w:rsidR="00DA2519" w:rsidRPr="00D10B0F" w:rsidRDefault="00DA2519" w:rsidP="00DA2519">
      <w:pPr>
        <w:widowControl w:val="0"/>
        <w:numPr>
          <w:ilvl w:val="0"/>
          <w:numId w:val="2"/>
        </w:numPr>
        <w:autoSpaceDE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10B0F">
        <w:rPr>
          <w:rStyle w:val="PromnnHTML"/>
          <w:rFonts w:ascii="Arial" w:hAnsi="Arial" w:cs="Arial"/>
          <w:b/>
          <w:bCs/>
          <w:i w:val="0"/>
          <w:sz w:val="24"/>
          <w:szCs w:val="24"/>
        </w:rPr>
        <w:t>c)</w:t>
      </w:r>
      <w:r w:rsidRPr="00D10B0F">
        <w:rPr>
          <w:rFonts w:ascii="Arial" w:hAnsi="Arial" w:cs="Arial"/>
          <w:b/>
          <w:sz w:val="24"/>
          <w:szCs w:val="24"/>
        </w:rPr>
        <w:t> V případě záměrů spadajících do režimu zákona o integrované prevenci základní parametry způsobu naplnění závěrů o nejlepších dostupných technikách nebo integrované povolení, bylo-li vydáno</w:t>
      </w:r>
    </w:p>
    <w:p w14:paraId="5365B05E" w14:textId="77777777" w:rsidR="00DA2519" w:rsidRPr="00D10B0F" w:rsidRDefault="00DA2519" w:rsidP="00DA2519">
      <w:pPr>
        <w:widowControl w:val="0"/>
        <w:numPr>
          <w:ilvl w:val="0"/>
          <w:numId w:val="2"/>
        </w:numPr>
        <w:autoSpaceDE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10B0F">
        <w:rPr>
          <w:rFonts w:ascii="Arial" w:hAnsi="Arial" w:cs="Arial"/>
          <w:sz w:val="24"/>
          <w:szCs w:val="24"/>
        </w:rPr>
        <w:t>Stavba nespadá do režimu zákona o integrované prevenci.</w:t>
      </w:r>
    </w:p>
    <w:p w14:paraId="192BF26C" w14:textId="77777777" w:rsidR="002A3725" w:rsidRPr="00D10B0F" w:rsidRDefault="002A3725" w:rsidP="002A3725">
      <w:pPr>
        <w:pStyle w:val="kapitola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5A08DD4F" w14:textId="77777777" w:rsidR="005E6A5D" w:rsidRPr="00D10B0F" w:rsidRDefault="005E6A5D" w:rsidP="002A3725">
      <w:pPr>
        <w:pStyle w:val="kapitola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3DD083DD" w14:textId="77777777" w:rsidR="005E6A5D" w:rsidRDefault="005E6A5D" w:rsidP="002A3725">
      <w:pPr>
        <w:pStyle w:val="kapitola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0386F5DD" w14:textId="77777777" w:rsidR="005E6A5D" w:rsidRDefault="005E6A5D" w:rsidP="002A3725">
      <w:pPr>
        <w:pStyle w:val="kapitola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32AEB38A" w14:textId="035F8BE8" w:rsidR="002A3725" w:rsidRPr="002A3725" w:rsidRDefault="002A3725" w:rsidP="002A3725">
      <w:pPr>
        <w:pStyle w:val="kapitola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2A3725">
        <w:rPr>
          <w:rFonts w:ascii="Arial" w:hAnsi="Arial" w:cs="Arial"/>
          <w:b/>
          <w:bCs/>
          <w:sz w:val="28"/>
          <w:szCs w:val="28"/>
        </w:rPr>
        <w:t>B.8 Celkové vodohospodářské řešení</w:t>
      </w:r>
    </w:p>
    <w:p w14:paraId="2B69B6B9" w14:textId="44EF03CD" w:rsidR="000E050E" w:rsidRPr="000E050E" w:rsidRDefault="000E050E" w:rsidP="000E050E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</w:rPr>
      </w:pPr>
      <w:r w:rsidRPr="000E050E">
        <w:rPr>
          <w:rFonts w:ascii="Arial" w:hAnsi="Arial"/>
          <w:sz w:val="24"/>
          <w:szCs w:val="24"/>
        </w:rPr>
        <w:t>Dokumentace řeší odstranění povodňových škod ze září 2024. Součástí stavby je oprava stupně</w:t>
      </w:r>
      <w:r w:rsidRPr="000E050E">
        <w:rPr>
          <w:rFonts w:ascii="Arial" w:hAnsi="Arial" w:cs="Arial"/>
          <w:bCs/>
          <w:sz w:val="24"/>
          <w:szCs w:val="24"/>
        </w:rPr>
        <w:t xml:space="preserve"> v km 2,857</w:t>
      </w:r>
      <w:r w:rsidRPr="000E050E">
        <w:rPr>
          <w:rFonts w:ascii="Arial" w:hAnsi="Arial"/>
          <w:sz w:val="24"/>
          <w:szCs w:val="24"/>
        </w:rPr>
        <w:t xml:space="preserve"> (</w:t>
      </w:r>
      <w:r w:rsidR="00CD0339">
        <w:rPr>
          <w:rFonts w:ascii="Arial" w:hAnsi="Arial"/>
          <w:sz w:val="24"/>
          <w:szCs w:val="24"/>
        </w:rPr>
        <w:t>přelivná hrana, vývařiště, dlažba z LK</w:t>
      </w:r>
      <w:r w:rsidRPr="000E050E">
        <w:rPr>
          <w:rFonts w:ascii="Arial" w:hAnsi="Arial"/>
          <w:sz w:val="24"/>
          <w:szCs w:val="24"/>
        </w:rPr>
        <w:t xml:space="preserve">), odtěžení </w:t>
      </w:r>
      <w:r w:rsidR="00B82202">
        <w:rPr>
          <w:rFonts w:ascii="Arial" w:hAnsi="Arial"/>
          <w:sz w:val="24"/>
          <w:szCs w:val="24"/>
        </w:rPr>
        <w:t>nánosů</w:t>
      </w:r>
      <w:r w:rsidRPr="000E050E">
        <w:rPr>
          <w:rFonts w:ascii="Arial" w:hAnsi="Arial"/>
          <w:sz w:val="24"/>
          <w:szCs w:val="24"/>
        </w:rPr>
        <w:t xml:space="preserve"> ze dna koryta pod vývařištěm a oprava poškozeného pravého břehu koryta nad stupněm. </w:t>
      </w:r>
    </w:p>
    <w:p w14:paraId="1C31750B" w14:textId="6C198E01" w:rsidR="002A3725" w:rsidRDefault="002A3725" w:rsidP="002A3725">
      <w:pPr>
        <w:pStyle w:val="l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bCs/>
        </w:rPr>
        <w:t>Opravou bude půdorys, prostorové parametry a tvar původních konstrukcí zachován</w:t>
      </w:r>
      <w:r>
        <w:rPr>
          <w:rFonts w:ascii="Arial" w:hAnsi="Arial" w:cs="Arial"/>
        </w:rPr>
        <w:t>. Odtokové poměry povrchových vod na území se stavbou nemění. Kapacita koryta v linii opravovaných konstrukcí se stavbou nemění.</w:t>
      </w:r>
    </w:p>
    <w:p w14:paraId="2F172462" w14:textId="097DA41B" w:rsidR="00DA2519" w:rsidRPr="00D10B0F" w:rsidRDefault="00DA2519" w:rsidP="00DA2519">
      <w:pPr>
        <w:pStyle w:val="l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  <w:r w:rsidRPr="00D10B0F">
        <w:rPr>
          <w:rStyle w:val="PromnnHTML"/>
          <w:rFonts w:ascii="Arial" w:hAnsi="Arial" w:cs="Arial"/>
          <w:b/>
          <w:bCs/>
          <w:i w:val="0"/>
          <w:iCs w:val="0"/>
        </w:rPr>
        <w:t>a)</w:t>
      </w:r>
      <w:r w:rsidRPr="00D10B0F">
        <w:rPr>
          <w:rFonts w:ascii="Arial" w:hAnsi="Arial" w:cs="Arial"/>
          <w:b/>
          <w:bCs/>
        </w:rPr>
        <w:t> Zásobování stavby vodou - připojení ke zdroji</w:t>
      </w:r>
    </w:p>
    <w:p w14:paraId="25DB8F81" w14:textId="77777777" w:rsidR="00DA2519" w:rsidRPr="00D10B0F" w:rsidRDefault="00DA2519" w:rsidP="00DA2519">
      <w:pPr>
        <w:pStyle w:val="l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D10B0F">
        <w:rPr>
          <w:rStyle w:val="PromnnHTML"/>
          <w:rFonts w:ascii="Arial" w:hAnsi="Arial" w:cs="Arial"/>
          <w:i w:val="0"/>
          <w:iCs w:val="0"/>
        </w:rPr>
        <w:t>Součástí stavby není zařízení vyžadující si připojení ke zdroji užitkové nebo pitné vody.</w:t>
      </w:r>
    </w:p>
    <w:p w14:paraId="731D21C6" w14:textId="77777777" w:rsidR="00DA2519" w:rsidRPr="00D10B0F" w:rsidRDefault="00DA2519" w:rsidP="00DA2519">
      <w:pPr>
        <w:pStyle w:val="l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D10B0F">
        <w:rPr>
          <w:rStyle w:val="PromnnHTML"/>
          <w:rFonts w:ascii="Arial" w:hAnsi="Arial" w:cs="Arial"/>
          <w:b/>
          <w:bCs/>
          <w:i w:val="0"/>
          <w:iCs w:val="0"/>
        </w:rPr>
        <w:t>b)</w:t>
      </w:r>
      <w:r w:rsidRPr="00D10B0F">
        <w:rPr>
          <w:rFonts w:ascii="Arial" w:hAnsi="Arial" w:cs="Arial"/>
        </w:rPr>
        <w:t> </w:t>
      </w:r>
      <w:r w:rsidRPr="00D10B0F">
        <w:rPr>
          <w:rFonts w:ascii="Arial" w:hAnsi="Arial" w:cs="Arial"/>
          <w:b/>
          <w:bCs/>
        </w:rPr>
        <w:t>Odpadní vody - nakládání a likvidace</w:t>
      </w:r>
    </w:p>
    <w:p w14:paraId="3FA5A7EF" w14:textId="77777777" w:rsidR="00DA2519" w:rsidRPr="00D10B0F" w:rsidRDefault="00DA2519" w:rsidP="00DA2519">
      <w:pPr>
        <w:pStyle w:val="l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D10B0F">
        <w:rPr>
          <w:rFonts w:ascii="Arial" w:hAnsi="Arial" w:cs="Arial"/>
        </w:rPr>
        <w:t>Stavba a objekty stavby nejsou zdrojem odpadních vod.</w:t>
      </w:r>
    </w:p>
    <w:p w14:paraId="5128512B" w14:textId="77777777" w:rsidR="00DA2519" w:rsidRPr="00D10B0F" w:rsidRDefault="00DA2519" w:rsidP="00DA2519">
      <w:pPr>
        <w:pStyle w:val="l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  <w:r w:rsidRPr="00D10B0F">
        <w:rPr>
          <w:rStyle w:val="PromnnHTML"/>
          <w:rFonts w:ascii="Arial" w:hAnsi="Arial" w:cs="Arial"/>
          <w:b/>
          <w:bCs/>
          <w:i w:val="0"/>
          <w:iCs w:val="0"/>
        </w:rPr>
        <w:t>c)</w:t>
      </w:r>
      <w:r w:rsidRPr="00D10B0F">
        <w:rPr>
          <w:rFonts w:ascii="Arial" w:hAnsi="Arial" w:cs="Arial"/>
        </w:rPr>
        <w:t> </w:t>
      </w:r>
      <w:r w:rsidRPr="00D10B0F">
        <w:rPr>
          <w:rFonts w:ascii="Arial" w:hAnsi="Arial" w:cs="Arial"/>
          <w:b/>
          <w:bCs/>
        </w:rPr>
        <w:t>Srážkové vody - využití, nakládání</w:t>
      </w:r>
    </w:p>
    <w:p w14:paraId="12BEB431" w14:textId="77777777" w:rsidR="00DA2519" w:rsidRPr="00D10B0F" w:rsidRDefault="00DA2519" w:rsidP="00DA2519">
      <w:pPr>
        <w:pStyle w:val="l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D10B0F">
        <w:rPr>
          <w:rStyle w:val="PromnnHTML"/>
          <w:rFonts w:ascii="Arial" w:hAnsi="Arial" w:cs="Arial"/>
          <w:i w:val="0"/>
          <w:iCs w:val="0"/>
        </w:rPr>
        <w:t>Vzhledem ke druhu stavby hospodaření se srážkovými vodami dokumentace neřeší.</w:t>
      </w:r>
    </w:p>
    <w:p w14:paraId="61D9905C" w14:textId="39137FE9" w:rsidR="00A311A3" w:rsidRPr="00A311A3" w:rsidRDefault="00A311A3" w:rsidP="00A41A16">
      <w:pPr>
        <w:widowControl w:val="0"/>
        <w:numPr>
          <w:ilvl w:val="0"/>
          <w:numId w:val="2"/>
        </w:numPr>
        <w:suppressAutoHyphens w:val="0"/>
        <w:autoSpaceDE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216716AF" w14:textId="65EA1FF9" w:rsidR="00A41A16" w:rsidRPr="00A41A16" w:rsidRDefault="00A41A16" w:rsidP="00A41A16">
      <w:pPr>
        <w:widowControl w:val="0"/>
        <w:numPr>
          <w:ilvl w:val="0"/>
          <w:numId w:val="2"/>
        </w:numPr>
        <w:suppressAutoHyphens w:val="0"/>
        <w:autoSpaceDE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A41A16">
        <w:rPr>
          <w:rFonts w:ascii="Arial" w:hAnsi="Arial" w:cs="Arial"/>
          <w:b/>
          <w:bCs/>
          <w:sz w:val="28"/>
          <w:szCs w:val="28"/>
        </w:rPr>
        <w:t>B.9 Ochrana obyvatelstva</w:t>
      </w:r>
    </w:p>
    <w:p w14:paraId="0ADDEC2D" w14:textId="77777777" w:rsidR="00A41A16" w:rsidRPr="00A41A16" w:rsidRDefault="00A41A16" w:rsidP="00A41A16">
      <w:pPr>
        <w:widowControl w:val="0"/>
        <w:numPr>
          <w:ilvl w:val="0"/>
          <w:numId w:val="2"/>
        </w:numPr>
        <w:suppressAutoHyphens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41A16">
        <w:rPr>
          <w:rFonts w:ascii="Arial" w:hAnsi="Arial" w:cs="Arial"/>
          <w:bCs/>
          <w:sz w:val="24"/>
          <w:szCs w:val="24"/>
        </w:rPr>
        <w:t>Splnění základních požadavků z hlediska plnění úkolů ochrany obyvatelstva.</w:t>
      </w:r>
    </w:p>
    <w:p w14:paraId="7EBA4173" w14:textId="0504977A" w:rsidR="00A41A16" w:rsidRDefault="00A41A16" w:rsidP="00A41A16">
      <w:pPr>
        <w:widowControl w:val="0"/>
        <w:numPr>
          <w:ilvl w:val="0"/>
          <w:numId w:val="2"/>
        </w:numPr>
        <w:suppressAutoHyphens w:val="0"/>
        <w:autoSpaceDE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41A16">
        <w:rPr>
          <w:rFonts w:ascii="Arial" w:hAnsi="Arial" w:cs="Arial"/>
          <w:b/>
          <w:bCs/>
          <w:sz w:val="24"/>
          <w:szCs w:val="24"/>
        </w:rPr>
        <w:t>a)</w:t>
      </w:r>
      <w:r w:rsidRPr="00A41A16">
        <w:rPr>
          <w:rFonts w:ascii="Arial" w:hAnsi="Arial" w:cs="Arial"/>
          <w:b/>
          <w:sz w:val="24"/>
          <w:szCs w:val="24"/>
        </w:rPr>
        <w:t> </w:t>
      </w:r>
      <w:r>
        <w:rPr>
          <w:rFonts w:ascii="Arial" w:hAnsi="Arial" w:cs="Arial"/>
          <w:b/>
          <w:sz w:val="24"/>
          <w:szCs w:val="24"/>
        </w:rPr>
        <w:t>Z</w:t>
      </w:r>
      <w:r w:rsidRPr="00A41A16">
        <w:rPr>
          <w:rFonts w:ascii="Arial" w:hAnsi="Arial" w:cs="Arial"/>
          <w:b/>
          <w:sz w:val="24"/>
          <w:szCs w:val="24"/>
        </w:rPr>
        <w:t>působ zajištění varování a informování obyvatelstva před hrozící nebo nastalou mimořádnou událostí</w:t>
      </w:r>
    </w:p>
    <w:p w14:paraId="3156C6EE" w14:textId="438D52D4" w:rsidR="000E050E" w:rsidRPr="000E050E" w:rsidRDefault="000E050E" w:rsidP="000E050E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</w:rPr>
      </w:pPr>
      <w:r w:rsidRPr="000E050E">
        <w:rPr>
          <w:rFonts w:ascii="Arial" w:hAnsi="Arial"/>
          <w:sz w:val="24"/>
          <w:szCs w:val="24"/>
        </w:rPr>
        <w:t>Dokumentace řeší odstranění povodňových škod ze září 2024. Součástí stavby je oprava stupně</w:t>
      </w:r>
      <w:r w:rsidRPr="000E050E">
        <w:rPr>
          <w:rFonts w:ascii="Arial" w:hAnsi="Arial" w:cs="Arial"/>
          <w:bCs/>
          <w:sz w:val="24"/>
          <w:szCs w:val="24"/>
        </w:rPr>
        <w:t xml:space="preserve"> v km 2,857</w:t>
      </w:r>
      <w:r w:rsidRPr="000E050E">
        <w:rPr>
          <w:rFonts w:ascii="Arial" w:hAnsi="Arial"/>
          <w:sz w:val="24"/>
          <w:szCs w:val="24"/>
        </w:rPr>
        <w:t xml:space="preserve"> (</w:t>
      </w:r>
      <w:r w:rsidR="00CD0339">
        <w:rPr>
          <w:rFonts w:ascii="Arial" w:hAnsi="Arial"/>
          <w:sz w:val="24"/>
          <w:szCs w:val="24"/>
        </w:rPr>
        <w:t>přelivná hrana, vývařiště, dlažba z LK</w:t>
      </w:r>
      <w:r w:rsidRPr="000E050E">
        <w:rPr>
          <w:rFonts w:ascii="Arial" w:hAnsi="Arial"/>
          <w:sz w:val="24"/>
          <w:szCs w:val="24"/>
        </w:rPr>
        <w:t xml:space="preserve">), odtěžení </w:t>
      </w:r>
      <w:r w:rsidR="00B82202">
        <w:rPr>
          <w:rFonts w:ascii="Arial" w:hAnsi="Arial"/>
          <w:sz w:val="24"/>
          <w:szCs w:val="24"/>
        </w:rPr>
        <w:t>nánosů</w:t>
      </w:r>
      <w:r w:rsidRPr="000E050E">
        <w:rPr>
          <w:rFonts w:ascii="Arial" w:hAnsi="Arial"/>
          <w:sz w:val="24"/>
          <w:szCs w:val="24"/>
        </w:rPr>
        <w:t xml:space="preserve"> ze dna koryta pod vývařištěm a oprava poškozeného pravého břehu koryta nad stupněm. </w:t>
      </w:r>
    </w:p>
    <w:p w14:paraId="77EFB41B" w14:textId="7567FCB6" w:rsidR="00A41A16" w:rsidRPr="00A41A16" w:rsidRDefault="00A41A16" w:rsidP="00A41A16">
      <w:pPr>
        <w:widowControl w:val="0"/>
        <w:numPr>
          <w:ilvl w:val="0"/>
          <w:numId w:val="2"/>
        </w:numPr>
        <w:suppressAutoHyphens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41A16">
        <w:rPr>
          <w:rFonts w:ascii="Arial" w:hAnsi="Arial" w:cs="Arial"/>
          <w:bCs/>
          <w:sz w:val="24"/>
          <w:szCs w:val="24"/>
        </w:rPr>
        <w:t>Způsob zajištění varování a informování obyvatelstva před hrozící nebo nastalou mimořádnou událostí se stavbou nemění</w:t>
      </w:r>
      <w:r>
        <w:rPr>
          <w:rFonts w:ascii="Arial" w:hAnsi="Arial" w:cs="Arial"/>
          <w:bCs/>
          <w:sz w:val="24"/>
          <w:szCs w:val="24"/>
        </w:rPr>
        <w:t>.</w:t>
      </w:r>
    </w:p>
    <w:p w14:paraId="4A6DE771" w14:textId="728411C1" w:rsidR="00A41A16" w:rsidRDefault="00A41A16" w:rsidP="00A41A16">
      <w:pPr>
        <w:widowControl w:val="0"/>
        <w:numPr>
          <w:ilvl w:val="0"/>
          <w:numId w:val="2"/>
        </w:numPr>
        <w:suppressAutoHyphens w:val="0"/>
        <w:autoSpaceDE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41A16">
        <w:rPr>
          <w:rFonts w:ascii="Arial" w:hAnsi="Arial" w:cs="Arial"/>
          <w:b/>
          <w:bCs/>
          <w:sz w:val="24"/>
          <w:szCs w:val="24"/>
        </w:rPr>
        <w:t>b)</w:t>
      </w:r>
      <w:r w:rsidRPr="00A41A16">
        <w:rPr>
          <w:rFonts w:ascii="Arial" w:hAnsi="Arial" w:cs="Arial"/>
          <w:b/>
          <w:sz w:val="24"/>
          <w:szCs w:val="24"/>
        </w:rPr>
        <w:t> </w:t>
      </w:r>
      <w:r>
        <w:rPr>
          <w:rFonts w:ascii="Arial" w:hAnsi="Arial" w:cs="Arial"/>
          <w:b/>
          <w:sz w:val="24"/>
          <w:szCs w:val="24"/>
        </w:rPr>
        <w:t>Z</w:t>
      </w:r>
      <w:r w:rsidRPr="00A41A16">
        <w:rPr>
          <w:rFonts w:ascii="Arial" w:hAnsi="Arial" w:cs="Arial"/>
          <w:b/>
          <w:sz w:val="24"/>
          <w:szCs w:val="24"/>
        </w:rPr>
        <w:t>působ zajištění ukrytí obyvatelstva</w:t>
      </w:r>
    </w:p>
    <w:p w14:paraId="29453441" w14:textId="28B23B95" w:rsidR="000E050E" w:rsidRPr="000E050E" w:rsidRDefault="000E050E" w:rsidP="000E050E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</w:rPr>
      </w:pPr>
      <w:r w:rsidRPr="000E050E">
        <w:rPr>
          <w:rFonts w:ascii="Arial" w:hAnsi="Arial"/>
          <w:sz w:val="24"/>
          <w:szCs w:val="24"/>
        </w:rPr>
        <w:t>Dokumentace řeší odstranění povodňových škod ze září 2024. Součástí stavby je oprava stupně</w:t>
      </w:r>
      <w:r w:rsidRPr="000E050E">
        <w:rPr>
          <w:rFonts w:ascii="Arial" w:hAnsi="Arial" w:cs="Arial"/>
          <w:bCs/>
          <w:sz w:val="24"/>
          <w:szCs w:val="24"/>
        </w:rPr>
        <w:t xml:space="preserve"> v km 2,857</w:t>
      </w:r>
      <w:r w:rsidRPr="000E050E">
        <w:rPr>
          <w:rFonts w:ascii="Arial" w:hAnsi="Arial"/>
          <w:sz w:val="24"/>
          <w:szCs w:val="24"/>
        </w:rPr>
        <w:t xml:space="preserve"> (</w:t>
      </w:r>
      <w:r w:rsidR="00CD0339">
        <w:rPr>
          <w:rFonts w:ascii="Arial" w:hAnsi="Arial"/>
          <w:sz w:val="24"/>
          <w:szCs w:val="24"/>
        </w:rPr>
        <w:t>přelivná hrana, vývařiště, dlažba z LK</w:t>
      </w:r>
      <w:r w:rsidRPr="000E050E">
        <w:rPr>
          <w:rFonts w:ascii="Arial" w:hAnsi="Arial"/>
          <w:sz w:val="24"/>
          <w:szCs w:val="24"/>
        </w:rPr>
        <w:t xml:space="preserve">), odtěžení </w:t>
      </w:r>
      <w:r w:rsidR="00B82202">
        <w:rPr>
          <w:rFonts w:ascii="Arial" w:hAnsi="Arial"/>
          <w:sz w:val="24"/>
          <w:szCs w:val="24"/>
        </w:rPr>
        <w:t>nánosů</w:t>
      </w:r>
      <w:r w:rsidR="00B82202" w:rsidRPr="000E050E">
        <w:rPr>
          <w:rFonts w:ascii="Arial" w:hAnsi="Arial"/>
          <w:sz w:val="24"/>
          <w:szCs w:val="24"/>
        </w:rPr>
        <w:t xml:space="preserve"> </w:t>
      </w:r>
      <w:r w:rsidRPr="000E050E">
        <w:rPr>
          <w:rFonts w:ascii="Arial" w:hAnsi="Arial"/>
          <w:sz w:val="24"/>
          <w:szCs w:val="24"/>
        </w:rPr>
        <w:t xml:space="preserve">ze dna koryta pod vývařištěm a oprava poškozeného pravého břehu koryta nad stupněm. </w:t>
      </w:r>
    </w:p>
    <w:p w14:paraId="5E6DEFA5" w14:textId="178375A7" w:rsidR="00A41A16" w:rsidRPr="00A41A16" w:rsidRDefault="00A41A16" w:rsidP="00A41A16">
      <w:pPr>
        <w:widowControl w:val="0"/>
        <w:numPr>
          <w:ilvl w:val="0"/>
          <w:numId w:val="2"/>
        </w:numPr>
        <w:suppressAutoHyphens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41A16">
        <w:rPr>
          <w:rFonts w:ascii="Arial" w:hAnsi="Arial" w:cs="Arial"/>
          <w:bCs/>
          <w:sz w:val="24"/>
          <w:szCs w:val="24"/>
        </w:rPr>
        <w:t>Způsob zajištění ukrytí obyvatelstva se stavbou nemění.</w:t>
      </w:r>
    </w:p>
    <w:p w14:paraId="7554ADE5" w14:textId="20141230" w:rsidR="00A41A16" w:rsidRDefault="00A41A16" w:rsidP="00A41A16">
      <w:pPr>
        <w:widowControl w:val="0"/>
        <w:numPr>
          <w:ilvl w:val="0"/>
          <w:numId w:val="2"/>
        </w:numPr>
        <w:suppressAutoHyphens w:val="0"/>
        <w:autoSpaceDE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41A16">
        <w:rPr>
          <w:rFonts w:ascii="Arial" w:hAnsi="Arial" w:cs="Arial"/>
          <w:b/>
          <w:bCs/>
          <w:sz w:val="24"/>
          <w:szCs w:val="24"/>
        </w:rPr>
        <w:t>c)</w:t>
      </w:r>
      <w:r w:rsidRPr="00A41A16">
        <w:rPr>
          <w:rFonts w:ascii="Arial" w:hAnsi="Arial" w:cs="Arial"/>
          <w:b/>
          <w:sz w:val="24"/>
          <w:szCs w:val="24"/>
        </w:rPr>
        <w:t> </w:t>
      </w:r>
      <w:r>
        <w:rPr>
          <w:rFonts w:ascii="Arial" w:hAnsi="Arial" w:cs="Arial"/>
          <w:b/>
          <w:sz w:val="24"/>
          <w:szCs w:val="24"/>
        </w:rPr>
        <w:t>Z</w:t>
      </w:r>
      <w:r w:rsidRPr="00A41A16">
        <w:rPr>
          <w:rFonts w:ascii="Arial" w:hAnsi="Arial" w:cs="Arial"/>
          <w:b/>
          <w:sz w:val="24"/>
          <w:szCs w:val="24"/>
        </w:rPr>
        <w:t xml:space="preserve">působ zajištění ochrany před nebezpečnými účinky nebezpečných látek u </w:t>
      </w:r>
      <w:r w:rsidRPr="00A41A16">
        <w:rPr>
          <w:rFonts w:ascii="Arial" w:hAnsi="Arial" w:cs="Arial"/>
          <w:b/>
          <w:sz w:val="24"/>
          <w:szCs w:val="24"/>
        </w:rPr>
        <w:lastRenderedPageBreak/>
        <w:t>staveb v zónách havarijního plánování</w:t>
      </w:r>
    </w:p>
    <w:p w14:paraId="1EACFBC5" w14:textId="3E18486A" w:rsidR="000E050E" w:rsidRPr="000E050E" w:rsidRDefault="000E050E" w:rsidP="000E050E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</w:rPr>
      </w:pPr>
      <w:r w:rsidRPr="000E050E">
        <w:rPr>
          <w:rFonts w:ascii="Arial" w:hAnsi="Arial"/>
          <w:sz w:val="24"/>
          <w:szCs w:val="24"/>
        </w:rPr>
        <w:t>Dokumentace řeší odstranění povodňových škod ze září 2024. Součástí stavby je oprava stupně</w:t>
      </w:r>
      <w:r w:rsidRPr="000E050E">
        <w:rPr>
          <w:rFonts w:ascii="Arial" w:hAnsi="Arial" w:cs="Arial"/>
          <w:bCs/>
          <w:sz w:val="24"/>
          <w:szCs w:val="24"/>
        </w:rPr>
        <w:t xml:space="preserve"> v km 2,857</w:t>
      </w:r>
      <w:r w:rsidRPr="000E050E">
        <w:rPr>
          <w:rFonts w:ascii="Arial" w:hAnsi="Arial"/>
          <w:sz w:val="24"/>
          <w:szCs w:val="24"/>
        </w:rPr>
        <w:t xml:space="preserve"> (</w:t>
      </w:r>
      <w:r w:rsidR="00CD0339">
        <w:rPr>
          <w:rFonts w:ascii="Arial" w:hAnsi="Arial"/>
          <w:sz w:val="24"/>
          <w:szCs w:val="24"/>
        </w:rPr>
        <w:t>přelivná hrana, vývařiště, dlažba z LK</w:t>
      </w:r>
      <w:r w:rsidRPr="000E050E">
        <w:rPr>
          <w:rFonts w:ascii="Arial" w:hAnsi="Arial"/>
          <w:sz w:val="24"/>
          <w:szCs w:val="24"/>
        </w:rPr>
        <w:t xml:space="preserve">), odtěžení </w:t>
      </w:r>
      <w:r w:rsidR="00B82202">
        <w:rPr>
          <w:rFonts w:ascii="Arial" w:hAnsi="Arial"/>
          <w:sz w:val="24"/>
          <w:szCs w:val="24"/>
        </w:rPr>
        <w:t>nánosů</w:t>
      </w:r>
      <w:r w:rsidRPr="000E050E">
        <w:rPr>
          <w:rFonts w:ascii="Arial" w:hAnsi="Arial"/>
          <w:sz w:val="24"/>
          <w:szCs w:val="24"/>
        </w:rPr>
        <w:t xml:space="preserve"> ze dna koryta pod vývařištěm a oprava poškozeného pravého břehu koryta nad stupněm. </w:t>
      </w:r>
    </w:p>
    <w:p w14:paraId="2BCA3C63" w14:textId="15F9793E" w:rsidR="00A41A16" w:rsidRPr="00A41A16" w:rsidRDefault="00A41A16" w:rsidP="00A41A16">
      <w:pPr>
        <w:widowControl w:val="0"/>
        <w:numPr>
          <w:ilvl w:val="0"/>
          <w:numId w:val="2"/>
        </w:numPr>
        <w:suppressAutoHyphens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41A16">
        <w:rPr>
          <w:rFonts w:ascii="Arial" w:hAnsi="Arial" w:cs="Arial"/>
          <w:bCs/>
          <w:sz w:val="24"/>
          <w:szCs w:val="24"/>
        </w:rPr>
        <w:t>Způsob zajištění ochrany před nebezpečnými účinky nebezpečných látek u staveb v zónách havarijního plánování se stavbou nemění.</w:t>
      </w:r>
    </w:p>
    <w:p w14:paraId="4CA00DD8" w14:textId="16656A87" w:rsidR="00A41A16" w:rsidRDefault="00A41A16" w:rsidP="00A41A16">
      <w:pPr>
        <w:widowControl w:val="0"/>
        <w:numPr>
          <w:ilvl w:val="0"/>
          <w:numId w:val="2"/>
        </w:numPr>
        <w:suppressAutoHyphens w:val="0"/>
        <w:autoSpaceDE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41A16">
        <w:rPr>
          <w:rFonts w:ascii="Arial" w:hAnsi="Arial" w:cs="Arial"/>
          <w:b/>
          <w:bCs/>
          <w:sz w:val="24"/>
          <w:szCs w:val="24"/>
        </w:rPr>
        <w:t>d)</w:t>
      </w:r>
      <w:r w:rsidRPr="00A41A16">
        <w:rPr>
          <w:rFonts w:ascii="Arial" w:hAnsi="Arial" w:cs="Arial"/>
          <w:b/>
          <w:sz w:val="24"/>
          <w:szCs w:val="24"/>
        </w:rPr>
        <w:t> </w:t>
      </w:r>
      <w:r>
        <w:rPr>
          <w:rFonts w:ascii="Arial" w:hAnsi="Arial" w:cs="Arial"/>
          <w:b/>
          <w:sz w:val="24"/>
          <w:szCs w:val="24"/>
        </w:rPr>
        <w:t>Z</w:t>
      </w:r>
      <w:r w:rsidRPr="00A41A16">
        <w:rPr>
          <w:rFonts w:ascii="Arial" w:hAnsi="Arial" w:cs="Arial"/>
          <w:b/>
          <w:sz w:val="24"/>
          <w:szCs w:val="24"/>
        </w:rPr>
        <w:t>působ zajištění ochrany před povodněmi</w:t>
      </w:r>
    </w:p>
    <w:p w14:paraId="6376EF9B" w14:textId="1BF07B6F" w:rsidR="000E050E" w:rsidRPr="000E050E" w:rsidRDefault="000E050E" w:rsidP="000E050E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</w:rPr>
      </w:pPr>
      <w:r w:rsidRPr="000E050E">
        <w:rPr>
          <w:rFonts w:ascii="Arial" w:hAnsi="Arial"/>
          <w:sz w:val="24"/>
          <w:szCs w:val="24"/>
        </w:rPr>
        <w:t>Dokumentace řeší odstranění povodňových škod ze září 2024. Součástí stavby je oprava stupně</w:t>
      </w:r>
      <w:r w:rsidRPr="000E050E">
        <w:rPr>
          <w:rFonts w:ascii="Arial" w:hAnsi="Arial" w:cs="Arial"/>
          <w:bCs/>
          <w:sz w:val="24"/>
          <w:szCs w:val="24"/>
        </w:rPr>
        <w:t xml:space="preserve"> v km 2,857</w:t>
      </w:r>
      <w:r w:rsidRPr="000E050E">
        <w:rPr>
          <w:rFonts w:ascii="Arial" w:hAnsi="Arial"/>
          <w:sz w:val="24"/>
          <w:szCs w:val="24"/>
        </w:rPr>
        <w:t xml:space="preserve"> (</w:t>
      </w:r>
      <w:r w:rsidR="00CD0339">
        <w:rPr>
          <w:rFonts w:ascii="Arial" w:hAnsi="Arial"/>
          <w:sz w:val="24"/>
          <w:szCs w:val="24"/>
        </w:rPr>
        <w:t>přelivná hrana, vývařiště, dlažba z LK</w:t>
      </w:r>
      <w:r w:rsidRPr="000E050E">
        <w:rPr>
          <w:rFonts w:ascii="Arial" w:hAnsi="Arial"/>
          <w:sz w:val="24"/>
          <w:szCs w:val="24"/>
        </w:rPr>
        <w:t xml:space="preserve">), odtěžení </w:t>
      </w:r>
      <w:r w:rsidR="00B82202">
        <w:rPr>
          <w:rFonts w:ascii="Arial" w:hAnsi="Arial"/>
          <w:sz w:val="24"/>
          <w:szCs w:val="24"/>
        </w:rPr>
        <w:t>nánosů</w:t>
      </w:r>
      <w:r w:rsidRPr="000E050E">
        <w:rPr>
          <w:rFonts w:ascii="Arial" w:hAnsi="Arial"/>
          <w:sz w:val="24"/>
          <w:szCs w:val="24"/>
        </w:rPr>
        <w:t xml:space="preserve"> ze dna koryta pod vývařištěm a oprava poškozeného pravého břehu koryta nad stupněm. </w:t>
      </w:r>
    </w:p>
    <w:p w14:paraId="420F1D89" w14:textId="54192395" w:rsidR="00A41A16" w:rsidRPr="00A41A16" w:rsidRDefault="00A41A16" w:rsidP="00A41A16">
      <w:pPr>
        <w:widowControl w:val="0"/>
        <w:numPr>
          <w:ilvl w:val="0"/>
          <w:numId w:val="2"/>
        </w:numPr>
        <w:suppressAutoHyphens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41A16">
        <w:rPr>
          <w:rFonts w:ascii="Arial" w:hAnsi="Arial" w:cs="Arial"/>
          <w:bCs/>
          <w:sz w:val="24"/>
          <w:szCs w:val="24"/>
        </w:rPr>
        <w:t>Způsob zajištění ochrany před povodněmi se stavbou nemění.</w:t>
      </w:r>
    </w:p>
    <w:p w14:paraId="334007CA" w14:textId="47552394" w:rsidR="00A41A16" w:rsidRDefault="00A41A16" w:rsidP="00A41A16">
      <w:pPr>
        <w:widowControl w:val="0"/>
        <w:numPr>
          <w:ilvl w:val="0"/>
          <w:numId w:val="2"/>
        </w:numPr>
        <w:suppressAutoHyphens w:val="0"/>
        <w:autoSpaceDE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41A16">
        <w:rPr>
          <w:rFonts w:ascii="Arial" w:hAnsi="Arial" w:cs="Arial"/>
          <w:b/>
          <w:bCs/>
          <w:sz w:val="24"/>
          <w:szCs w:val="24"/>
        </w:rPr>
        <w:t>e)</w:t>
      </w:r>
      <w:r w:rsidRPr="00A41A16">
        <w:rPr>
          <w:rFonts w:ascii="Arial" w:hAnsi="Arial" w:cs="Arial"/>
          <w:b/>
          <w:sz w:val="24"/>
          <w:szCs w:val="24"/>
        </w:rPr>
        <w:t> </w:t>
      </w:r>
      <w:r>
        <w:rPr>
          <w:rFonts w:ascii="Arial" w:hAnsi="Arial" w:cs="Arial"/>
          <w:b/>
          <w:sz w:val="24"/>
          <w:szCs w:val="24"/>
        </w:rPr>
        <w:t>Z</w:t>
      </w:r>
      <w:r w:rsidRPr="00A41A16">
        <w:rPr>
          <w:rFonts w:ascii="Arial" w:hAnsi="Arial" w:cs="Arial"/>
          <w:b/>
          <w:sz w:val="24"/>
          <w:szCs w:val="24"/>
        </w:rPr>
        <w:t>působ zajištění soběstačnosti stavby pro případ výpadku elektrické energie u staveb občanského vybavení</w:t>
      </w:r>
    </w:p>
    <w:p w14:paraId="03B2CD48" w14:textId="0F981812" w:rsidR="000E050E" w:rsidRPr="000E050E" w:rsidRDefault="000E050E" w:rsidP="000E050E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</w:rPr>
      </w:pPr>
      <w:r w:rsidRPr="000E050E">
        <w:rPr>
          <w:rFonts w:ascii="Arial" w:hAnsi="Arial"/>
          <w:sz w:val="24"/>
          <w:szCs w:val="24"/>
        </w:rPr>
        <w:t>Dokumentace řeší odstranění povodňových škod ze září 2024. Součástí stavby je oprava stupně</w:t>
      </w:r>
      <w:r w:rsidRPr="000E050E">
        <w:rPr>
          <w:rFonts w:ascii="Arial" w:hAnsi="Arial" w:cs="Arial"/>
          <w:bCs/>
          <w:sz w:val="24"/>
          <w:szCs w:val="24"/>
        </w:rPr>
        <w:t xml:space="preserve"> v km 2,857</w:t>
      </w:r>
      <w:r w:rsidRPr="000E050E">
        <w:rPr>
          <w:rFonts w:ascii="Arial" w:hAnsi="Arial"/>
          <w:sz w:val="24"/>
          <w:szCs w:val="24"/>
        </w:rPr>
        <w:t xml:space="preserve"> (</w:t>
      </w:r>
      <w:r w:rsidR="00CD0339">
        <w:rPr>
          <w:rFonts w:ascii="Arial" w:hAnsi="Arial"/>
          <w:sz w:val="24"/>
          <w:szCs w:val="24"/>
        </w:rPr>
        <w:t>přelivná hrana, vývařiště, dlažba z LK</w:t>
      </w:r>
      <w:r w:rsidRPr="000E050E">
        <w:rPr>
          <w:rFonts w:ascii="Arial" w:hAnsi="Arial"/>
          <w:sz w:val="24"/>
          <w:szCs w:val="24"/>
        </w:rPr>
        <w:t xml:space="preserve">), odtěžení </w:t>
      </w:r>
      <w:r w:rsidR="00B82202">
        <w:rPr>
          <w:rFonts w:ascii="Arial" w:hAnsi="Arial"/>
          <w:sz w:val="24"/>
          <w:szCs w:val="24"/>
        </w:rPr>
        <w:t>nánosů</w:t>
      </w:r>
      <w:r w:rsidRPr="000E050E">
        <w:rPr>
          <w:rFonts w:ascii="Arial" w:hAnsi="Arial"/>
          <w:sz w:val="24"/>
          <w:szCs w:val="24"/>
        </w:rPr>
        <w:t xml:space="preserve"> ze dna koryta pod vývařištěm a oprava poškozeného pravého břehu koryta nad stupněm. </w:t>
      </w:r>
    </w:p>
    <w:p w14:paraId="4322A995" w14:textId="72C17BAF" w:rsidR="00A41A16" w:rsidRPr="00A41A16" w:rsidRDefault="00A41A16" w:rsidP="00A41A16">
      <w:pPr>
        <w:widowControl w:val="0"/>
        <w:numPr>
          <w:ilvl w:val="0"/>
          <w:numId w:val="2"/>
        </w:numPr>
        <w:suppressAutoHyphens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41A16">
        <w:rPr>
          <w:rFonts w:ascii="Arial" w:hAnsi="Arial" w:cs="Arial"/>
          <w:bCs/>
          <w:sz w:val="24"/>
          <w:szCs w:val="24"/>
        </w:rPr>
        <w:t>Způsob zajištění soběstačnosti stavby pro případ výpadku elektrické energie u staveb občanského vybavení se stavbou nemění.</w:t>
      </w:r>
    </w:p>
    <w:p w14:paraId="3A778E93" w14:textId="45441F5E" w:rsidR="00A41A16" w:rsidRPr="00A41A16" w:rsidRDefault="00A41A16" w:rsidP="00A41A16">
      <w:pPr>
        <w:widowControl w:val="0"/>
        <w:numPr>
          <w:ilvl w:val="0"/>
          <w:numId w:val="2"/>
        </w:numPr>
        <w:suppressAutoHyphens w:val="0"/>
        <w:autoSpaceDE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41A16">
        <w:rPr>
          <w:rFonts w:ascii="Arial" w:hAnsi="Arial" w:cs="Arial"/>
          <w:b/>
          <w:bCs/>
          <w:sz w:val="24"/>
          <w:szCs w:val="24"/>
        </w:rPr>
        <w:t>f)</w:t>
      </w:r>
      <w:r w:rsidRPr="00A41A16">
        <w:rPr>
          <w:rFonts w:ascii="Arial" w:hAnsi="Arial" w:cs="Arial"/>
          <w:b/>
          <w:sz w:val="24"/>
          <w:szCs w:val="24"/>
        </w:rPr>
        <w:t> </w:t>
      </w:r>
      <w:r>
        <w:rPr>
          <w:rFonts w:ascii="Arial" w:hAnsi="Arial" w:cs="Arial"/>
          <w:b/>
          <w:sz w:val="24"/>
          <w:szCs w:val="24"/>
        </w:rPr>
        <w:t>Z</w:t>
      </w:r>
      <w:r w:rsidRPr="00A41A16">
        <w:rPr>
          <w:rFonts w:ascii="Arial" w:hAnsi="Arial" w:cs="Arial"/>
          <w:b/>
          <w:sz w:val="24"/>
          <w:szCs w:val="24"/>
        </w:rPr>
        <w:t>působ zajištění ochrany stávajících staveb civilní ochrany v území dotčeném stavbou nebo staveništěm, jejich výčet, umístění a popis možného dotčení jejich funkce a provozuschopnosti.</w:t>
      </w:r>
    </w:p>
    <w:p w14:paraId="298F638D" w14:textId="28961502" w:rsidR="000E050E" w:rsidRPr="000E050E" w:rsidRDefault="000E050E" w:rsidP="000E050E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</w:rPr>
      </w:pPr>
      <w:r w:rsidRPr="000E050E">
        <w:rPr>
          <w:rFonts w:ascii="Arial" w:hAnsi="Arial"/>
          <w:sz w:val="24"/>
          <w:szCs w:val="24"/>
        </w:rPr>
        <w:t>Dokumentace řeší odstranění povodňových škod ze září 2024. Součástí stavby je oprava stupně</w:t>
      </w:r>
      <w:r w:rsidRPr="000E050E">
        <w:rPr>
          <w:rFonts w:ascii="Arial" w:hAnsi="Arial" w:cs="Arial"/>
          <w:bCs/>
          <w:sz w:val="24"/>
          <w:szCs w:val="24"/>
        </w:rPr>
        <w:t xml:space="preserve"> v km 2,857</w:t>
      </w:r>
      <w:r w:rsidRPr="000E050E">
        <w:rPr>
          <w:rFonts w:ascii="Arial" w:hAnsi="Arial"/>
          <w:sz w:val="24"/>
          <w:szCs w:val="24"/>
        </w:rPr>
        <w:t xml:space="preserve"> (</w:t>
      </w:r>
      <w:r w:rsidR="00CD0339">
        <w:rPr>
          <w:rFonts w:ascii="Arial" w:hAnsi="Arial"/>
          <w:sz w:val="24"/>
          <w:szCs w:val="24"/>
        </w:rPr>
        <w:t>přelivná hrana, vývařiště, dlažba z LK</w:t>
      </w:r>
      <w:r w:rsidRPr="000E050E">
        <w:rPr>
          <w:rFonts w:ascii="Arial" w:hAnsi="Arial"/>
          <w:sz w:val="24"/>
          <w:szCs w:val="24"/>
        </w:rPr>
        <w:t xml:space="preserve">), odtěžení </w:t>
      </w:r>
      <w:r w:rsidR="00B82202">
        <w:rPr>
          <w:rFonts w:ascii="Arial" w:hAnsi="Arial"/>
          <w:sz w:val="24"/>
          <w:szCs w:val="24"/>
        </w:rPr>
        <w:t>nánosů</w:t>
      </w:r>
      <w:r w:rsidRPr="000E050E">
        <w:rPr>
          <w:rFonts w:ascii="Arial" w:hAnsi="Arial"/>
          <w:sz w:val="24"/>
          <w:szCs w:val="24"/>
        </w:rPr>
        <w:t xml:space="preserve"> ze dna koryta pod vývařištěm a oprava poškozeného pravého břehu koryta nad stupněm. </w:t>
      </w:r>
    </w:p>
    <w:p w14:paraId="6FE12B46" w14:textId="5FC527A9" w:rsidR="00A41A16" w:rsidRDefault="00A41A16" w:rsidP="00A41A16">
      <w:pPr>
        <w:widowControl w:val="0"/>
        <w:numPr>
          <w:ilvl w:val="0"/>
          <w:numId w:val="2"/>
        </w:numPr>
        <w:suppressAutoHyphens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41A16">
        <w:rPr>
          <w:rFonts w:ascii="Arial" w:hAnsi="Arial" w:cs="Arial"/>
          <w:bCs/>
          <w:sz w:val="24"/>
          <w:szCs w:val="24"/>
        </w:rPr>
        <w:t>Způsob zajištění ochrany stávajících staveb civilní ochrany v území dotčeném stavbou nebo staveništěm, jejich výčet, umístění a popis možného dotčení jejich funkce a provozuschopnosti se stavbou nemění.</w:t>
      </w:r>
    </w:p>
    <w:p w14:paraId="786A8E81" w14:textId="77777777" w:rsidR="005E6A5D" w:rsidRDefault="005E6A5D" w:rsidP="009A53D1">
      <w:pPr>
        <w:pStyle w:val="kapitola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2A4E5061" w14:textId="6B92C3B3" w:rsidR="009A53D1" w:rsidRPr="009A53D1" w:rsidRDefault="009A53D1" w:rsidP="009A53D1">
      <w:pPr>
        <w:pStyle w:val="kapitola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9A53D1">
        <w:rPr>
          <w:rFonts w:ascii="Arial" w:hAnsi="Arial" w:cs="Arial"/>
          <w:b/>
          <w:bCs/>
          <w:sz w:val="28"/>
          <w:szCs w:val="28"/>
        </w:rPr>
        <w:t>B.10 Zásady organizace výstavby</w:t>
      </w:r>
    </w:p>
    <w:p w14:paraId="7679AE99" w14:textId="77777777" w:rsidR="00DA2519" w:rsidRPr="0018424C" w:rsidRDefault="00DA2519" w:rsidP="00DA2519">
      <w:pPr>
        <w:pStyle w:val="kapitola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  <w:r w:rsidRPr="0018424C">
        <w:rPr>
          <w:rFonts w:ascii="Arial" w:hAnsi="Arial" w:cs="Arial"/>
          <w:b/>
          <w:bCs/>
        </w:rPr>
        <w:t>a) potřeby a spotřeby rozhodujících médií a hmot, jejich zajištění</w:t>
      </w:r>
    </w:p>
    <w:p w14:paraId="352C09EF" w14:textId="77777777" w:rsidR="00DA2519" w:rsidRPr="0018424C" w:rsidRDefault="00DA2519" w:rsidP="00DA2519">
      <w:pPr>
        <w:pStyle w:val="Odstavecseseznamem"/>
        <w:widowControl w:val="0"/>
        <w:numPr>
          <w:ilvl w:val="0"/>
          <w:numId w:val="2"/>
        </w:numPr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18424C">
        <w:rPr>
          <w:rFonts w:ascii="Arial" w:hAnsi="Arial" w:cs="Arial"/>
          <w:bCs/>
          <w:sz w:val="24"/>
          <w:szCs w:val="26"/>
        </w:rPr>
        <w:t xml:space="preserve">Zdroj el. energie bude mobilní elektrocentrála. Pitná voda se bude dovážet balená, WC bude chemické, mobilní. </w:t>
      </w:r>
    </w:p>
    <w:p w14:paraId="7585F475" w14:textId="77777777" w:rsidR="00DA2519" w:rsidRPr="0018424C" w:rsidRDefault="00DA2519" w:rsidP="00DA2519">
      <w:pPr>
        <w:pStyle w:val="Odstavecseseznamem"/>
        <w:widowControl w:val="0"/>
        <w:numPr>
          <w:ilvl w:val="0"/>
          <w:numId w:val="2"/>
        </w:numPr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18424C">
        <w:rPr>
          <w:rFonts w:ascii="Arial" w:hAnsi="Arial" w:cs="Arial"/>
          <w:b/>
          <w:bCs/>
          <w:sz w:val="24"/>
          <w:szCs w:val="24"/>
          <w:lang w:eastAsia="cs-CZ"/>
        </w:rPr>
        <w:t>b) Odvodnění staveniště, převádění vody - návaznost na povodňový plán stavby</w:t>
      </w:r>
    </w:p>
    <w:p w14:paraId="2F001627" w14:textId="77777777" w:rsidR="00DA2519" w:rsidRPr="0018424C" w:rsidRDefault="00DA2519" w:rsidP="00DA2519">
      <w:pPr>
        <w:pStyle w:val="Odstavecseseznamem"/>
        <w:widowControl w:val="0"/>
        <w:numPr>
          <w:ilvl w:val="0"/>
          <w:numId w:val="2"/>
        </w:numPr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18424C">
        <w:rPr>
          <w:rFonts w:ascii="Arial" w:hAnsi="Arial" w:cs="Arial"/>
          <w:bCs/>
          <w:sz w:val="24"/>
          <w:szCs w:val="26"/>
        </w:rPr>
        <w:lastRenderedPageBreak/>
        <w:t>Odtokové poměry povrchových vod se stavbou nemění. Přilehlý terén je spádován tak, že je zaručen přirozený odtok povrchových vod z prostoru staveniště.</w:t>
      </w:r>
    </w:p>
    <w:p w14:paraId="315EB481" w14:textId="77777777" w:rsidR="00DA2519" w:rsidRPr="0018424C" w:rsidRDefault="00DA2519" w:rsidP="00DA2519">
      <w:pPr>
        <w:pStyle w:val="Odstavecseseznamem"/>
        <w:widowControl w:val="0"/>
        <w:numPr>
          <w:ilvl w:val="0"/>
          <w:numId w:val="2"/>
        </w:numPr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18424C">
        <w:rPr>
          <w:rFonts w:ascii="Arial" w:hAnsi="Arial" w:cs="Arial"/>
          <w:bCs/>
          <w:sz w:val="24"/>
          <w:szCs w:val="26"/>
        </w:rPr>
        <w:t xml:space="preserve">Před zahájením stavebních prací bude zhotovitelem stavby zpracován povodňový a havarijní plán a předán k odsouhlasení stavebníkovi. </w:t>
      </w:r>
    </w:p>
    <w:p w14:paraId="361107CE" w14:textId="77777777" w:rsidR="00DA2519" w:rsidRPr="0018424C" w:rsidRDefault="00DA2519" w:rsidP="00DA2519">
      <w:pPr>
        <w:pStyle w:val="l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  <w:r w:rsidRPr="0018424C">
        <w:rPr>
          <w:rStyle w:val="PromnnHTML"/>
          <w:rFonts w:ascii="Arial" w:hAnsi="Arial" w:cs="Arial"/>
          <w:b/>
          <w:bCs/>
          <w:i w:val="0"/>
          <w:iCs w:val="0"/>
        </w:rPr>
        <w:t>c)</w:t>
      </w:r>
      <w:r w:rsidRPr="0018424C">
        <w:rPr>
          <w:rFonts w:ascii="Arial" w:hAnsi="Arial" w:cs="Arial"/>
        </w:rPr>
        <w:t> </w:t>
      </w:r>
      <w:r w:rsidRPr="0018424C">
        <w:rPr>
          <w:rFonts w:ascii="Arial" w:hAnsi="Arial" w:cs="Arial"/>
          <w:b/>
          <w:bCs/>
        </w:rPr>
        <w:t>Napojení staveniště na stávající dopravní a technickou infrastrukturu</w:t>
      </w:r>
    </w:p>
    <w:p w14:paraId="3E1D1913" w14:textId="789C425C" w:rsidR="00506596" w:rsidRPr="00506596" w:rsidRDefault="00DA2519" w:rsidP="00506596">
      <w:pPr>
        <w:pStyle w:val="Odstavecseseznamem"/>
        <w:widowControl w:val="0"/>
        <w:numPr>
          <w:ilvl w:val="0"/>
          <w:numId w:val="2"/>
        </w:numPr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>
        <w:rPr>
          <w:rFonts w:ascii="Arial" w:hAnsi="Arial" w:cs="Arial"/>
          <w:b/>
          <w:bCs/>
          <w:sz w:val="24"/>
          <w:szCs w:val="26"/>
        </w:rPr>
        <w:t>c</w:t>
      </w:r>
      <w:r w:rsidR="00506596" w:rsidRPr="00506596">
        <w:rPr>
          <w:rFonts w:ascii="Arial" w:hAnsi="Arial" w:cs="Arial"/>
          <w:b/>
          <w:bCs/>
          <w:sz w:val="24"/>
          <w:szCs w:val="26"/>
        </w:rPr>
        <w:t>.1) Napojení na dopravní infrastrukturu</w:t>
      </w:r>
    </w:p>
    <w:p w14:paraId="4E623922" w14:textId="5CC4E4BB" w:rsidR="000E050E" w:rsidRPr="000E050E" w:rsidRDefault="000E050E" w:rsidP="000E050E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E050E">
        <w:rPr>
          <w:rFonts w:ascii="Arial" w:hAnsi="Arial"/>
          <w:bCs/>
          <w:sz w:val="24"/>
          <w:szCs w:val="24"/>
        </w:rPr>
        <w:t>Hlavní přístup k objektům stavby je z nezpevněné komunikace a podél levého břehu upraveného koryta Dřevnice.</w:t>
      </w:r>
    </w:p>
    <w:p w14:paraId="2936B906" w14:textId="77777777" w:rsidR="000E050E" w:rsidRPr="00203497" w:rsidRDefault="000E050E" w:rsidP="000E050E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3497">
        <w:rPr>
          <w:rFonts w:ascii="Arial" w:hAnsi="Arial" w:cs="Arial"/>
          <w:sz w:val="24"/>
          <w:szCs w:val="24"/>
        </w:rPr>
        <w:t xml:space="preserve">Přístupové komunikace jsou pro potřeby realizace stavby a následného provozu na stavbě kapacitně postačující. Stavbou není vyvolána nutnost zřizování přeložek na stávajících přístupových komunikacích. </w:t>
      </w:r>
    </w:p>
    <w:p w14:paraId="2CBBC881" w14:textId="3809265D" w:rsidR="00506596" w:rsidRPr="00506596" w:rsidRDefault="00DA2519" w:rsidP="00506596">
      <w:pPr>
        <w:pStyle w:val="Odstavecseseznamem"/>
        <w:widowControl w:val="0"/>
        <w:numPr>
          <w:ilvl w:val="0"/>
          <w:numId w:val="2"/>
        </w:numPr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>
        <w:rPr>
          <w:rFonts w:ascii="Arial" w:hAnsi="Arial" w:cs="Arial"/>
          <w:b/>
          <w:bCs/>
          <w:sz w:val="24"/>
          <w:szCs w:val="26"/>
        </w:rPr>
        <w:t>c</w:t>
      </w:r>
      <w:r w:rsidR="00506596" w:rsidRPr="00506596">
        <w:rPr>
          <w:rFonts w:ascii="Arial" w:hAnsi="Arial" w:cs="Arial"/>
          <w:b/>
          <w:bCs/>
          <w:sz w:val="24"/>
          <w:szCs w:val="26"/>
        </w:rPr>
        <w:t>.2) Napojení na technickou infrastrukturu</w:t>
      </w:r>
    </w:p>
    <w:p w14:paraId="3B07D7E7" w14:textId="77777777" w:rsidR="00506596" w:rsidRDefault="00506596" w:rsidP="00506596">
      <w:pPr>
        <w:pStyle w:val="Odstavecseseznamem"/>
        <w:widowControl w:val="0"/>
        <w:numPr>
          <w:ilvl w:val="0"/>
          <w:numId w:val="2"/>
        </w:numPr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506596">
        <w:rPr>
          <w:rFonts w:ascii="Arial" w:hAnsi="Arial" w:cs="Arial"/>
          <w:bCs/>
          <w:sz w:val="24"/>
          <w:szCs w:val="26"/>
        </w:rPr>
        <w:t xml:space="preserve">Zdroj el. energie bude mobilní elektrocentrála. Pitná voda se bude dovážet balená, WC bude chemické, mobilní. Veškeré stavební nástroje a mechanizmy budou na vlastní pohon. </w:t>
      </w:r>
    </w:p>
    <w:p w14:paraId="0857B3FE" w14:textId="77777777" w:rsidR="00DA2519" w:rsidRPr="0018424C" w:rsidRDefault="00DA2519" w:rsidP="00DA2519">
      <w:pPr>
        <w:pStyle w:val="l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18424C">
        <w:rPr>
          <w:rStyle w:val="PromnnHTML"/>
          <w:rFonts w:ascii="Arial" w:hAnsi="Arial" w:cs="Arial"/>
          <w:b/>
          <w:bCs/>
          <w:i w:val="0"/>
          <w:iCs w:val="0"/>
        </w:rPr>
        <w:t>d)</w:t>
      </w:r>
      <w:r w:rsidRPr="0018424C">
        <w:rPr>
          <w:rFonts w:ascii="Arial" w:hAnsi="Arial" w:cs="Arial"/>
          <w:b/>
          <w:bCs/>
        </w:rPr>
        <w:t> Úpravy pro přístupnost a bezbariérové užívání - oplocení staveniště ve vztahu k pochozím plochám, zabezpečení výkopů proti pádu, přístupy k pozemkům a objektům, obchozí trasy pro osoby s omezenou schopností pohybu nebo orientace včetně dočasných přechodů a míst pro přecházení, náhrada za zábor vyhrazených parkovacích stání a obchozích tras</w:t>
      </w:r>
    </w:p>
    <w:p w14:paraId="27A0BC97" w14:textId="77777777" w:rsidR="00DA2519" w:rsidRPr="0018424C" w:rsidRDefault="00DA2519" w:rsidP="00DA2519">
      <w:pPr>
        <w:pStyle w:val="l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18424C">
        <w:rPr>
          <w:rFonts w:ascii="Arial" w:hAnsi="Arial" w:cs="Arial"/>
        </w:rPr>
        <w:t>Vzhledem ke druhu stavby (oprava objektů v průtočném profilu koryta) nelze staveniště oplotit. Omezení přístupu veřejnosti na staveniště bude řešeno mobilními zábranami v souladu s legislativou platnou ke dni realizace stavby.</w:t>
      </w:r>
    </w:p>
    <w:p w14:paraId="0277B38F" w14:textId="77777777" w:rsidR="00DA2519" w:rsidRPr="0018424C" w:rsidRDefault="00DA2519" w:rsidP="00DA2519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8424C">
        <w:rPr>
          <w:rFonts w:ascii="Arial" w:hAnsi="Arial"/>
          <w:bCs/>
          <w:sz w:val="24"/>
          <w:szCs w:val="24"/>
        </w:rPr>
        <w:t>Hlavní přístup k objektům stavby je z nezpevněné komunikace a podél levého břehu upraveného koryta Dřevnice.</w:t>
      </w:r>
    </w:p>
    <w:p w14:paraId="45303251" w14:textId="77777777" w:rsidR="00DA2519" w:rsidRPr="0018424C" w:rsidRDefault="00DA2519" w:rsidP="00DA2519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8424C">
        <w:rPr>
          <w:rFonts w:ascii="Arial" w:hAnsi="Arial" w:cs="Arial"/>
          <w:sz w:val="24"/>
          <w:szCs w:val="24"/>
        </w:rPr>
        <w:t xml:space="preserve">Přístupové komunikace jsou pro potřeby realizace stavby a následného provozu na stavbě kapacitně postačující. Stavbou není vyvolána nutnost zřizování přeložek na stávajících přístupových komunikacích. </w:t>
      </w:r>
    </w:p>
    <w:p w14:paraId="49C9C6A5" w14:textId="77777777" w:rsidR="00DA2519" w:rsidRPr="0018424C" w:rsidRDefault="00DA2519" w:rsidP="00DA2519">
      <w:pPr>
        <w:pStyle w:val="l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18424C">
        <w:rPr>
          <w:rFonts w:ascii="Arial" w:hAnsi="Arial" w:cs="Arial"/>
        </w:rPr>
        <w:t>Stavbou není vyvolána nutnost zřízení obchozí trasy pro osoby s omezenou schopností pohybu nebo orientace.</w:t>
      </w:r>
    </w:p>
    <w:p w14:paraId="344FDB9C" w14:textId="77777777" w:rsidR="00DA2519" w:rsidRPr="0018424C" w:rsidRDefault="00DA2519" w:rsidP="00DA2519">
      <w:pPr>
        <w:pStyle w:val="l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  <w:r w:rsidRPr="0018424C">
        <w:rPr>
          <w:rFonts w:ascii="Arial" w:hAnsi="Arial" w:cs="Arial"/>
          <w:b/>
          <w:bCs/>
        </w:rPr>
        <w:t>e) Vliv provádění stavby na okolní stavby a pozemky včetně omezení negativních vlivů</w:t>
      </w:r>
    </w:p>
    <w:p w14:paraId="76A8BC65" w14:textId="77777777" w:rsidR="00DA2519" w:rsidRPr="0018424C" w:rsidRDefault="00DA2519" w:rsidP="00DA2519">
      <w:pPr>
        <w:pStyle w:val="Odstavecseseznamem"/>
        <w:widowControl w:val="0"/>
        <w:numPr>
          <w:ilvl w:val="0"/>
          <w:numId w:val="2"/>
        </w:numPr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18424C">
        <w:rPr>
          <w:rFonts w:ascii="Arial" w:hAnsi="Arial" w:cs="Arial"/>
          <w:bCs/>
          <w:sz w:val="24"/>
          <w:szCs w:val="26"/>
        </w:rPr>
        <w:t xml:space="preserve">Při provádění stavby nesmí být okolní pozemky a nemovitosti stavební činností </w:t>
      </w:r>
      <w:r w:rsidRPr="0018424C">
        <w:rPr>
          <w:rFonts w:ascii="Arial" w:hAnsi="Arial" w:cs="Arial"/>
          <w:bCs/>
          <w:sz w:val="24"/>
          <w:szCs w:val="26"/>
        </w:rPr>
        <w:lastRenderedPageBreak/>
        <w:t>poškozeny. V případě, že dojde k poškození sousedních pozemků, musí se ihned zajistit náprava. Náprava poškozených pozemků stavební činností bude provedena na náklady dodavatele stavebních prací.</w:t>
      </w:r>
    </w:p>
    <w:p w14:paraId="42506EE5" w14:textId="77777777" w:rsidR="00DA2519" w:rsidRPr="0018424C" w:rsidRDefault="00DA2519" w:rsidP="00DA2519">
      <w:pPr>
        <w:pStyle w:val="l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PromnnHTML"/>
          <w:rFonts w:ascii="Arial" w:hAnsi="Arial" w:cs="Arial"/>
          <w:b/>
          <w:bCs/>
          <w:i w:val="0"/>
          <w:iCs w:val="0"/>
        </w:rPr>
      </w:pPr>
      <w:r w:rsidRPr="0018424C">
        <w:rPr>
          <w:rFonts w:ascii="Arial" w:hAnsi="Arial" w:cs="Arial"/>
          <w:b/>
          <w:bCs/>
        </w:rPr>
        <w:t>f) Ochrana okolí staveniště před negativními vlivy provádění stavby</w:t>
      </w:r>
    </w:p>
    <w:p w14:paraId="22BB18F1" w14:textId="77777777" w:rsidR="00DA2519" w:rsidRPr="0018424C" w:rsidRDefault="00DA2519" w:rsidP="00DA2519">
      <w:pPr>
        <w:pStyle w:val="l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PromnnHTML"/>
          <w:rFonts w:ascii="Arial" w:hAnsi="Arial" w:cs="Arial"/>
          <w:i w:val="0"/>
          <w:iCs w:val="0"/>
        </w:rPr>
      </w:pPr>
      <w:r w:rsidRPr="0018424C">
        <w:rPr>
          <w:rFonts w:ascii="Arial" w:hAnsi="Arial" w:cs="Arial"/>
          <w:bCs/>
          <w:szCs w:val="26"/>
        </w:rPr>
        <w:t xml:space="preserve">Stavba svým rozsahem a umístěním nevyvolává nutnost ochrany okolí staveniště </w:t>
      </w:r>
      <w:r w:rsidRPr="0018424C">
        <w:rPr>
          <w:rFonts w:ascii="Arial" w:hAnsi="Arial" w:cs="Arial"/>
        </w:rPr>
        <w:t>před negativními vlivy provádění stavby</w:t>
      </w:r>
      <w:r w:rsidRPr="0018424C">
        <w:rPr>
          <w:rFonts w:ascii="Arial" w:hAnsi="Arial" w:cs="Arial"/>
          <w:szCs w:val="26"/>
        </w:rPr>
        <w:t>.</w:t>
      </w:r>
    </w:p>
    <w:p w14:paraId="7EB88F8B" w14:textId="77777777" w:rsidR="00DA2519" w:rsidRPr="0018424C" w:rsidRDefault="00DA2519" w:rsidP="00DA2519">
      <w:pPr>
        <w:pStyle w:val="l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  <w:r w:rsidRPr="0018424C">
        <w:rPr>
          <w:rFonts w:ascii="Arial" w:hAnsi="Arial" w:cs="Arial"/>
          <w:b/>
          <w:bCs/>
        </w:rPr>
        <w:t>g) Požadavky na související asanace, demolice, demontáž, dekonstrukce, kácení dřevin</w:t>
      </w:r>
    </w:p>
    <w:p w14:paraId="0967B7F8" w14:textId="77777777" w:rsidR="00DA2519" w:rsidRPr="0018424C" w:rsidRDefault="00DA2519" w:rsidP="00DA2519">
      <w:pPr>
        <w:pStyle w:val="Odstavecseseznamem"/>
        <w:widowControl w:val="0"/>
        <w:numPr>
          <w:ilvl w:val="6"/>
          <w:numId w:val="2"/>
        </w:numPr>
        <w:autoSpaceDE w:val="0"/>
        <w:spacing w:line="360" w:lineRule="auto"/>
        <w:ind w:firstLine="708"/>
        <w:jc w:val="both"/>
        <w:rPr>
          <w:rFonts w:ascii="Arial" w:hAnsi="Arial" w:cs="Arial"/>
          <w:b/>
          <w:bCs/>
          <w:sz w:val="24"/>
          <w:szCs w:val="26"/>
        </w:rPr>
      </w:pPr>
      <w:r w:rsidRPr="0018424C">
        <w:rPr>
          <w:rFonts w:ascii="Arial" w:hAnsi="Arial"/>
          <w:sz w:val="24"/>
          <w:szCs w:val="24"/>
        </w:rPr>
        <w:t xml:space="preserve">V rámci provádění stavby se provede odstranění náletových keřových porostů bránících bezvadnému provedení díla.  </w:t>
      </w:r>
    </w:p>
    <w:p w14:paraId="6B094AEE" w14:textId="77777777" w:rsidR="00DA2519" w:rsidRPr="0018424C" w:rsidRDefault="00DA2519" w:rsidP="00DA2519">
      <w:pPr>
        <w:pStyle w:val="l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  <w:r w:rsidRPr="0018424C">
        <w:rPr>
          <w:rStyle w:val="PromnnHTML"/>
          <w:rFonts w:ascii="Arial" w:hAnsi="Arial" w:cs="Arial"/>
          <w:b/>
          <w:bCs/>
          <w:i w:val="0"/>
          <w:iCs w:val="0"/>
        </w:rPr>
        <w:t>h)</w:t>
      </w:r>
      <w:r w:rsidRPr="0018424C">
        <w:rPr>
          <w:rFonts w:ascii="Arial" w:hAnsi="Arial" w:cs="Arial"/>
          <w:b/>
          <w:bCs/>
        </w:rPr>
        <w:t> Maximální dočasné a trvalé zábory pro staveniště</w:t>
      </w:r>
    </w:p>
    <w:p w14:paraId="5E8C823F" w14:textId="77777777" w:rsidR="00DA2519" w:rsidRPr="0018424C" w:rsidRDefault="00DA2519" w:rsidP="00DA2519">
      <w:pPr>
        <w:pStyle w:val="Odstavecseseznamem"/>
        <w:widowControl w:val="0"/>
        <w:numPr>
          <w:ilvl w:val="0"/>
          <w:numId w:val="2"/>
        </w:numPr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18424C">
        <w:rPr>
          <w:rFonts w:ascii="Arial" w:hAnsi="Arial" w:cs="Arial"/>
          <w:bCs/>
          <w:sz w:val="24"/>
          <w:szCs w:val="26"/>
        </w:rPr>
        <w:t>Dočasné staveniště bude v rámci částí pozemků, na kterých se bude stavba realizovat. Hranice dočasného staveniště bude upřesněna při předání staveniště dodavateli. Se zřízením trvalého staveniště se nepočítá.</w:t>
      </w:r>
    </w:p>
    <w:p w14:paraId="4F6D9968" w14:textId="77777777" w:rsidR="00DA2519" w:rsidRPr="0018424C" w:rsidRDefault="00DA2519" w:rsidP="00DA2519">
      <w:pPr>
        <w:pStyle w:val="l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PromnnHTML"/>
          <w:rFonts w:ascii="Arial" w:hAnsi="Arial" w:cs="Arial"/>
          <w:b/>
          <w:bCs/>
          <w:i w:val="0"/>
          <w:iCs w:val="0"/>
        </w:rPr>
      </w:pPr>
      <w:r w:rsidRPr="0018424C">
        <w:rPr>
          <w:rFonts w:ascii="Arial" w:hAnsi="Arial" w:cs="Arial"/>
          <w:b/>
          <w:bCs/>
        </w:rPr>
        <w:t>i) Produkce odpadů a druhotných surovin při stavbě - množství, druhy a kategorie odpadů a surovin, předcházení vzniku odpadů a způsob jejich třídění pro další využití včetně popisu opatření proti kontaminaci těchto materiálů, jejich odstranění apod.</w:t>
      </w:r>
    </w:p>
    <w:p w14:paraId="4B0B974C" w14:textId="77777777" w:rsidR="00DA2519" w:rsidRPr="00DF0FB8" w:rsidRDefault="00DA2519" w:rsidP="00DA2519">
      <w:pPr>
        <w:pStyle w:val="Odstavecseseznamem"/>
        <w:widowControl w:val="0"/>
        <w:numPr>
          <w:ilvl w:val="0"/>
          <w:numId w:val="2"/>
        </w:numPr>
        <w:autoSpaceDE w:val="0"/>
        <w:spacing w:line="360" w:lineRule="auto"/>
        <w:jc w:val="both"/>
        <w:rPr>
          <w:rFonts w:ascii="Arial" w:hAnsi="Arial" w:cs="Arial"/>
          <w:sz w:val="24"/>
        </w:rPr>
      </w:pPr>
      <w:r w:rsidRPr="00DF0FB8">
        <w:rPr>
          <w:rFonts w:ascii="Arial" w:hAnsi="Arial" w:cs="Arial"/>
          <w:sz w:val="24"/>
        </w:rPr>
        <w:t>Za nakládání s odpady v rámci konstrukčních prací smluvně odpovídá dodavatel prací, který se řídí podmínkami zákona č. 541/2020 Sb. o odpadech ve znění pozdějších předpisů a příslušnými prováděcími vyhláškami. Zneškodnění odpadů bude prováděno oprávněnou osobou na zařízení schváleném k provozu, přednost má materiálové využití formou recyklace.</w:t>
      </w:r>
    </w:p>
    <w:p w14:paraId="686A4278" w14:textId="191DCB6D" w:rsidR="00DA2519" w:rsidRDefault="00DA2519" w:rsidP="00DA2519">
      <w:pPr>
        <w:pStyle w:val="l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Style w:val="PromnnHTML"/>
          <w:rFonts w:ascii="Arial" w:hAnsi="Arial" w:cs="Arial"/>
          <w:b/>
          <w:bCs/>
          <w:i w:val="0"/>
          <w:iCs w:val="0"/>
          <w:color w:val="000000"/>
        </w:rPr>
        <w:t>j</w:t>
      </w:r>
      <w:r w:rsidRPr="00506596">
        <w:rPr>
          <w:rStyle w:val="PromnnHTML"/>
          <w:rFonts w:ascii="Arial" w:hAnsi="Arial" w:cs="Arial"/>
          <w:b/>
          <w:bCs/>
          <w:i w:val="0"/>
          <w:iCs w:val="0"/>
          <w:color w:val="000000"/>
        </w:rPr>
        <w:t>)</w:t>
      </w:r>
      <w:r w:rsidRPr="00506596">
        <w:rPr>
          <w:rFonts w:ascii="Arial" w:hAnsi="Arial" w:cs="Arial"/>
          <w:b/>
          <w:bCs/>
          <w:color w:val="000000"/>
        </w:rPr>
        <w:t> Bilance zemních prací, požadavky na přísun nebo deponie zemin</w:t>
      </w:r>
    </w:p>
    <w:p w14:paraId="4F84F6D8" w14:textId="77777777" w:rsidR="00DA2519" w:rsidRPr="009D6512" w:rsidRDefault="00DA2519" w:rsidP="00DA2519">
      <w:pPr>
        <w:pStyle w:val="Odstavecseseznamem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D6512">
        <w:rPr>
          <w:rFonts w:ascii="Arial" w:hAnsi="Arial"/>
          <w:sz w:val="24"/>
          <w:szCs w:val="24"/>
        </w:rPr>
        <w:t xml:space="preserve">Vhodná vytěžená zemina v rámci </w:t>
      </w:r>
      <w:r>
        <w:rPr>
          <w:rFonts w:ascii="Arial" w:hAnsi="Arial"/>
          <w:sz w:val="24"/>
          <w:szCs w:val="24"/>
        </w:rPr>
        <w:t>opravy objektů</w:t>
      </w:r>
      <w:r w:rsidRPr="009D6512">
        <w:rPr>
          <w:rFonts w:ascii="Arial" w:hAnsi="Arial"/>
          <w:sz w:val="24"/>
          <w:szCs w:val="24"/>
        </w:rPr>
        <w:t xml:space="preserve"> bude použita ke zpětným zásypům opravovaných a objektů a k terénním úpravám za účelem zavázání opravovaných objektů na stávající terén. Mezideponie zeminy určené ke zpětným zásypům bude zřízena podél opravovaných objektů. Přebytečná zemina bude vyvezena na skládku. </w:t>
      </w:r>
      <w:r>
        <w:rPr>
          <w:rFonts w:ascii="Arial" w:hAnsi="Arial"/>
          <w:sz w:val="24"/>
          <w:szCs w:val="24"/>
        </w:rPr>
        <w:t>Likvidace na skládce bude provedena v souladu se zákonem o odpadech platným ke dni realizaci opravy.</w:t>
      </w:r>
    </w:p>
    <w:p w14:paraId="3AFEA2F9" w14:textId="77777777" w:rsidR="00DA2519" w:rsidRPr="009D6512" w:rsidRDefault="00DA2519" w:rsidP="00DA2519">
      <w:pPr>
        <w:pStyle w:val="Odstavecseseznamem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/>
          <w:sz w:val="24"/>
          <w:szCs w:val="24"/>
        </w:rPr>
        <w:t>Vytěžené nánosy ze dna toku budou po odvodnění odvezeny na skládku, resp. k jinému využití v souladu se zákonem o odpadech platným ke dni realizaci opravy.</w:t>
      </w:r>
    </w:p>
    <w:p w14:paraId="7BC08EDD" w14:textId="77777777" w:rsidR="00123AE3" w:rsidRPr="0018424C" w:rsidRDefault="00123AE3" w:rsidP="00123AE3">
      <w:pPr>
        <w:pStyle w:val="l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PromnnHTML"/>
          <w:rFonts w:ascii="Arial" w:hAnsi="Arial" w:cs="Arial"/>
          <w:b/>
          <w:bCs/>
          <w:i w:val="0"/>
          <w:iCs w:val="0"/>
        </w:rPr>
      </w:pPr>
      <w:r w:rsidRPr="0018424C">
        <w:rPr>
          <w:rFonts w:ascii="Arial" w:hAnsi="Arial" w:cs="Arial"/>
          <w:b/>
          <w:bCs/>
        </w:rPr>
        <w:lastRenderedPageBreak/>
        <w:t>k) Ochrana životního prostředí při výstavbě - popis přítomnosti nebezpečných látek při výstavbě, popis opatření proti kontaminaci materiálů, stavby a jejího okolí, opatření k minimalizaci dopadů při provádění stavby na životní prostředí včetně opatření proti prašnosti, opatření na snížení hluku ze stavební činnosti, opatření při nakládání s azbestem a ochrana dřevin</w:t>
      </w:r>
    </w:p>
    <w:p w14:paraId="2535C0A1" w14:textId="77777777" w:rsidR="00123AE3" w:rsidRPr="0018424C" w:rsidRDefault="00123AE3" w:rsidP="00123AE3">
      <w:pPr>
        <w:pStyle w:val="Odstavecseseznamem"/>
        <w:widowControl w:val="0"/>
        <w:numPr>
          <w:ilvl w:val="0"/>
          <w:numId w:val="2"/>
        </w:numPr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8424C">
        <w:rPr>
          <w:rFonts w:ascii="Arial" w:hAnsi="Arial" w:cs="Arial"/>
          <w:sz w:val="24"/>
          <w:szCs w:val="24"/>
        </w:rPr>
        <w:t xml:space="preserve">V období výstavby bude okolí dočasně zatíženo hlukovými emisemi stavebních strojů a vozidel. Zdrojem hluku pak budou především zemní práce a stavební práce spojené s úpravou a opravou objektů K výstavbě budou zvoleny technologie a pracovní postupy takového druhu a stavební technika v takovém technickém stavu, aby bylo v maximální možné míře snížen dopad stavby nadměrnou hlučností a prašností na okolí. </w:t>
      </w:r>
    </w:p>
    <w:p w14:paraId="1A2B9C35" w14:textId="77777777" w:rsidR="00123AE3" w:rsidRPr="0018424C" w:rsidRDefault="00123AE3" w:rsidP="00123AE3">
      <w:pPr>
        <w:pStyle w:val="Odstavecseseznamem"/>
        <w:widowControl w:val="0"/>
        <w:numPr>
          <w:ilvl w:val="0"/>
          <w:numId w:val="2"/>
        </w:numPr>
        <w:autoSpaceDE w:val="0"/>
        <w:spacing w:line="360" w:lineRule="auto"/>
        <w:jc w:val="both"/>
        <w:rPr>
          <w:rFonts w:ascii="Arial" w:hAnsi="Arial"/>
          <w:sz w:val="24"/>
        </w:rPr>
      </w:pPr>
      <w:r w:rsidRPr="0018424C">
        <w:rPr>
          <w:rFonts w:ascii="Arial" w:hAnsi="Arial"/>
          <w:sz w:val="24"/>
        </w:rPr>
        <w:t>Při provádění díla se musí dbát na ochranu životního prostředí a dodavatel stavebních může používat pouze mechanismy splňující kritéria bezpečnostních a hygienických norem. Před zahájením stavebních prací bude dodavatelem stavebních prací zpracován a investorem odsouhlasen havarijní a povodňový plán.</w:t>
      </w:r>
    </w:p>
    <w:p w14:paraId="16146E2E" w14:textId="77777777" w:rsidR="00123AE3" w:rsidRPr="0018424C" w:rsidRDefault="00123AE3" w:rsidP="00123AE3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</w:rPr>
      </w:pPr>
      <w:r w:rsidRPr="0018424C">
        <w:rPr>
          <w:rFonts w:ascii="Arial" w:hAnsi="Arial"/>
          <w:sz w:val="24"/>
        </w:rPr>
        <w:t>Dále je nutno dodržovat určený obvod staveniště a v případě poškození pozemků a komunikací stavební činností uvést tyto do původního stavu. Do</w:t>
      </w:r>
      <w:r w:rsidRPr="0018424C">
        <w:rPr>
          <w:rFonts w:ascii="Arial" w:hAnsi="Arial" w:cs="Arial"/>
          <w:sz w:val="24"/>
        </w:rPr>
        <w:t xml:space="preserve">davatel nesmí připustit únik ropných látek do podzemních ani povrchových vod, stroje musí být zabezpečeny tak, aby nemohlo dojít ke kontaminaci ropnými látkami atp. </w:t>
      </w:r>
    </w:p>
    <w:p w14:paraId="28D394C8" w14:textId="77777777" w:rsidR="00123AE3" w:rsidRPr="0018424C" w:rsidRDefault="00123AE3" w:rsidP="00123AE3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bCs/>
          <w:sz w:val="24"/>
        </w:rPr>
      </w:pPr>
      <w:r w:rsidRPr="0018424C">
        <w:rPr>
          <w:rFonts w:ascii="Arial" w:hAnsi="Arial" w:cs="Arial"/>
          <w:b/>
          <w:bCs/>
          <w:sz w:val="24"/>
        </w:rPr>
        <w:t>l) Požární bezpečnost a zásady bezpečnosti a ochrany zdraví při práci na staveništi</w:t>
      </w:r>
    </w:p>
    <w:p w14:paraId="57FF8DBA" w14:textId="77777777" w:rsidR="00123AE3" w:rsidRPr="0018424C" w:rsidRDefault="00123AE3" w:rsidP="00123AE3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bCs/>
          <w:sz w:val="24"/>
        </w:rPr>
      </w:pPr>
      <w:r w:rsidRPr="0018424C">
        <w:rPr>
          <w:rFonts w:ascii="Arial" w:hAnsi="Arial"/>
          <w:sz w:val="24"/>
        </w:rPr>
        <w:t>Při provádění stavebních prací je nutné dodržovat všechny bezpečnostní předpisy BOZ a platné normy týkající se stavebních prací a musí být řádně proškoleni. Zaměstnanci jsou povinni při práci používat ochranné prostředky a pomůcky.</w:t>
      </w:r>
    </w:p>
    <w:p w14:paraId="01ED06F2" w14:textId="77777777" w:rsidR="00123AE3" w:rsidRPr="0018424C" w:rsidRDefault="00123AE3" w:rsidP="00123AE3">
      <w:pPr>
        <w:pStyle w:val="l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  <w:r w:rsidRPr="0018424C">
        <w:rPr>
          <w:rFonts w:ascii="Arial" w:hAnsi="Arial" w:cs="Arial"/>
          <w:b/>
          <w:bCs/>
        </w:rPr>
        <w:t>m) Objízdné a náhradní trasy: požadavky a provedení</w:t>
      </w:r>
    </w:p>
    <w:p w14:paraId="7D301461" w14:textId="77777777" w:rsidR="00123AE3" w:rsidRPr="0018424C" w:rsidRDefault="00123AE3" w:rsidP="00123AE3">
      <w:pPr>
        <w:pStyle w:val="l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18424C">
        <w:rPr>
          <w:rFonts w:ascii="Arial" w:hAnsi="Arial" w:cs="Arial"/>
        </w:rPr>
        <w:t>V rámci stavby není nutno řešit objízdné a náhradní trasy</w:t>
      </w:r>
    </w:p>
    <w:p w14:paraId="388ABC5C" w14:textId="77777777" w:rsidR="00123AE3" w:rsidRPr="0018424C" w:rsidRDefault="00123AE3" w:rsidP="00123AE3">
      <w:pPr>
        <w:pStyle w:val="l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  <w:r w:rsidRPr="0018424C">
        <w:rPr>
          <w:rFonts w:ascii="Arial" w:hAnsi="Arial" w:cs="Arial"/>
          <w:b/>
          <w:bCs/>
        </w:rPr>
        <w:t>n) Zvláštní podmínky a požadavky na realizační podmínky, organizaci staveniště a provádění prací na něm, vyplývající zejména z druhu stavebních prací, z ochranných nebo bezpečnostních pásem, vlastností staveniště, provádění za provozu, opatření proti účinkům vnějšího prostředí při výstavbě apod.</w:t>
      </w:r>
    </w:p>
    <w:p w14:paraId="3D68EE36" w14:textId="77777777" w:rsidR="00123AE3" w:rsidRPr="0018424C" w:rsidRDefault="00123AE3" w:rsidP="00123AE3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18424C">
        <w:rPr>
          <w:rFonts w:ascii="Arial" w:hAnsi="Arial" w:cs="Arial"/>
        </w:rPr>
        <w:t>Dokumentace vzhledem k druhu a rozsahu stavebních prací neřeší.</w:t>
      </w:r>
    </w:p>
    <w:p w14:paraId="3A852219" w14:textId="77777777" w:rsidR="00461A6F" w:rsidRPr="0018424C" w:rsidRDefault="00461A6F" w:rsidP="00461A6F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  <w:r w:rsidRPr="0018424C">
        <w:rPr>
          <w:rFonts w:ascii="Arial" w:hAnsi="Arial" w:cs="Arial"/>
          <w:b/>
          <w:bCs/>
        </w:rPr>
        <w:t>o) Limity pro užití výškové mechanizace a opatření ve vztahu k vizuálnímu značení výškových překážek leteckého provozu podle jiného právního předpisu</w:t>
      </w:r>
    </w:p>
    <w:p w14:paraId="2079DFAB" w14:textId="77777777" w:rsidR="00461A6F" w:rsidRPr="0018424C" w:rsidRDefault="00461A6F" w:rsidP="00461A6F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18424C">
        <w:rPr>
          <w:rFonts w:ascii="Arial" w:hAnsi="Arial" w:cs="Arial"/>
        </w:rPr>
        <w:lastRenderedPageBreak/>
        <w:t>Výšková mechanizace nebude na stavbě používána.</w:t>
      </w:r>
    </w:p>
    <w:p w14:paraId="7E865AA4" w14:textId="77777777" w:rsidR="00461A6F" w:rsidRPr="0018424C" w:rsidRDefault="00461A6F" w:rsidP="00461A6F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  <w:r w:rsidRPr="0018424C">
        <w:rPr>
          <w:rFonts w:ascii="Arial" w:hAnsi="Arial" w:cs="Arial"/>
          <w:b/>
          <w:bCs/>
        </w:rPr>
        <w:t>p)</w:t>
      </w:r>
      <w:r w:rsidRPr="0018424C">
        <w:rPr>
          <w:rFonts w:ascii="Arial" w:hAnsi="Arial" w:cs="Arial"/>
        </w:rPr>
        <w:t> </w:t>
      </w:r>
      <w:r w:rsidRPr="0018424C">
        <w:rPr>
          <w:rFonts w:ascii="Arial" w:hAnsi="Arial" w:cs="Arial"/>
          <w:b/>
          <w:bCs/>
        </w:rPr>
        <w:t>Předpokládaný postup výstavby v členění na etapy a časový plán dokládající (technicky a technologicky) reálné doby výstavby</w:t>
      </w:r>
    </w:p>
    <w:p w14:paraId="03503646" w14:textId="77777777" w:rsidR="00461A6F" w:rsidRPr="0018424C" w:rsidRDefault="00461A6F" w:rsidP="00461A6F">
      <w:pPr>
        <w:spacing w:line="360" w:lineRule="auto"/>
        <w:ind w:firstLine="708"/>
        <w:jc w:val="both"/>
        <w:rPr>
          <w:rFonts w:ascii="Arial" w:hAnsi="Arial"/>
          <w:b/>
          <w:sz w:val="24"/>
          <w:szCs w:val="24"/>
        </w:rPr>
      </w:pPr>
      <w:r w:rsidRPr="0018424C">
        <w:rPr>
          <w:rFonts w:ascii="Arial" w:hAnsi="Arial" w:cs="Arial"/>
          <w:sz w:val="24"/>
        </w:rPr>
        <w:t>Před započetím stavebních prací bude zhotovitelem stavby zpracován harmonogram stavebních prací, který bude odsouhlasen stavebníkem.  Harmonogram stavebních prací bude pro zhotovitele stavby závazný. Z harmonogramu stavebních prací musí být kromě jiného zřejmý datum zahájení a ukončení stavebních prací a data dílčích stavebních připraveností, kdy bude stavebník vyzýván ke kontrole stavební připravenosti. Jakékoliv změny v harmonogramu stavebních prací musí být zhotovitelem stavby zdůvodněny a odsouhlaseny stavebníkem.</w:t>
      </w:r>
    </w:p>
    <w:p w14:paraId="373ED619" w14:textId="77777777" w:rsidR="00461A6F" w:rsidRPr="0018424C" w:rsidRDefault="00461A6F" w:rsidP="00461A6F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  <w:r w:rsidRPr="0018424C">
        <w:rPr>
          <w:rFonts w:ascii="Arial" w:hAnsi="Arial" w:cs="Arial"/>
          <w:b/>
          <w:bCs/>
        </w:rPr>
        <w:t>q) Požadavky na postupné uvádění staveb do provozu (užívání), požadavky na průběh a způsob přípravy a realizace výstavby a další specifické požadavky</w:t>
      </w:r>
    </w:p>
    <w:p w14:paraId="00A85F8B" w14:textId="77777777" w:rsidR="00461A6F" w:rsidRPr="0018424C" w:rsidRDefault="00461A6F" w:rsidP="00461A6F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18424C">
        <w:rPr>
          <w:rFonts w:ascii="Arial" w:hAnsi="Arial" w:cs="Arial"/>
        </w:rPr>
        <w:t>Uvedení opravovaných objektů do provozu bude až po ukončení veškerých stavebních prací na objektu.</w:t>
      </w:r>
    </w:p>
    <w:p w14:paraId="56661589" w14:textId="77777777" w:rsidR="00461A6F" w:rsidRPr="0018424C" w:rsidRDefault="00461A6F" w:rsidP="00461A6F">
      <w:pPr>
        <w:pStyle w:val="l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  <w:r w:rsidRPr="0018424C">
        <w:rPr>
          <w:rStyle w:val="PromnnHTML"/>
          <w:rFonts w:ascii="Arial" w:hAnsi="Arial" w:cs="Arial"/>
          <w:b/>
          <w:bCs/>
          <w:i w:val="0"/>
          <w:iCs w:val="0"/>
        </w:rPr>
        <w:t>r)</w:t>
      </w:r>
      <w:r w:rsidRPr="0018424C">
        <w:rPr>
          <w:rFonts w:ascii="Arial" w:hAnsi="Arial" w:cs="Arial"/>
          <w:b/>
          <w:bCs/>
        </w:rPr>
        <w:t> Dočasné stavby</w:t>
      </w:r>
    </w:p>
    <w:p w14:paraId="255511E6" w14:textId="77777777" w:rsidR="00461A6F" w:rsidRPr="0018424C" w:rsidRDefault="00461A6F" w:rsidP="00461A6F">
      <w:pPr>
        <w:widowControl w:val="0"/>
        <w:numPr>
          <w:ilvl w:val="0"/>
          <w:numId w:val="2"/>
        </w:numPr>
        <w:suppressAutoHyphens w:val="0"/>
        <w:autoSpaceDE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8424C">
        <w:rPr>
          <w:rFonts w:ascii="Arial" w:hAnsi="Arial" w:cs="Arial"/>
          <w:bCs/>
          <w:sz w:val="24"/>
          <w:szCs w:val="24"/>
        </w:rPr>
        <w:t>V rámci stavby se neuvažuje se zřizováním dočasných staveb.</w:t>
      </w:r>
    </w:p>
    <w:p w14:paraId="4B9C5D6D" w14:textId="77777777" w:rsidR="00461A6F" w:rsidRPr="0018424C" w:rsidRDefault="00461A6F" w:rsidP="00461A6F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  <w:r w:rsidRPr="0018424C">
        <w:rPr>
          <w:rFonts w:ascii="Arial" w:hAnsi="Arial" w:cs="Arial"/>
          <w:b/>
          <w:bCs/>
        </w:rPr>
        <w:t>s) Návrh fází výstavby za účelem provedení kontrolních prohlídek</w:t>
      </w:r>
    </w:p>
    <w:p w14:paraId="48B8F344" w14:textId="77777777" w:rsidR="00461A6F" w:rsidRPr="0018424C" w:rsidRDefault="00461A6F" w:rsidP="00461A6F">
      <w:pPr>
        <w:spacing w:line="360" w:lineRule="auto"/>
        <w:ind w:firstLine="708"/>
        <w:jc w:val="both"/>
        <w:rPr>
          <w:rFonts w:ascii="Arial" w:hAnsi="Arial" w:cs="Arial"/>
          <w:sz w:val="24"/>
        </w:rPr>
      </w:pPr>
      <w:r w:rsidRPr="0018424C">
        <w:rPr>
          <w:rFonts w:ascii="Arial" w:hAnsi="Arial" w:cs="Arial"/>
          <w:sz w:val="24"/>
        </w:rPr>
        <w:t xml:space="preserve">Před započetím stavebních prací bude zhotovitelem stavby zpracován harmonogram stavebních prací, jehož jeden výtisk bude po odsouhlasení stavebníkem předán příslušnému stavebnímu úřadu, a to z důvodu možnosti provádění kontrolních prohlídek příslušným stavebním úřadem v souladu s §133 a §134 Zákona č. 183/2006 Sb., o územním plánování a stavebním řádu (stavební zákon). </w:t>
      </w:r>
    </w:p>
    <w:p w14:paraId="7A595B48" w14:textId="77777777" w:rsidR="00461A6F" w:rsidRPr="0018424C" w:rsidRDefault="00461A6F" w:rsidP="00461A6F">
      <w:pPr>
        <w:spacing w:line="360" w:lineRule="auto"/>
        <w:jc w:val="both"/>
        <w:rPr>
          <w:rFonts w:ascii="Arial" w:hAnsi="Arial" w:cs="Arial"/>
          <w:sz w:val="24"/>
        </w:rPr>
      </w:pPr>
      <w:r w:rsidRPr="0018424C">
        <w:rPr>
          <w:rFonts w:ascii="Arial" w:hAnsi="Arial" w:cs="Arial"/>
          <w:sz w:val="24"/>
        </w:rPr>
        <w:t>Z harmonogramu stavebních prací musí být kromě jiného zřejmý datum zahájení a ukončení stavebních prací a data dílčích stavebních připraveností, kdy bude stavební úřad vyzýván k pravidelným kontrolním prohlídkám díla – plán kontrolních prohlídek. Povinností zhotovitele stavby vyzvat stavební úřad ke kontrolní prohlídce bude především v následujících fázích výstavby:</w:t>
      </w:r>
    </w:p>
    <w:p w14:paraId="510FC25B" w14:textId="77777777" w:rsidR="00461A6F" w:rsidRPr="0018424C" w:rsidRDefault="00461A6F" w:rsidP="00461A6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</w:rPr>
      </w:pPr>
      <w:r w:rsidRPr="0018424C">
        <w:rPr>
          <w:rFonts w:ascii="Arial" w:hAnsi="Arial" w:cs="Arial"/>
          <w:sz w:val="24"/>
        </w:rPr>
        <w:t xml:space="preserve">při geodetickém vytyčení stavby nebo jejích částí (objektů) </w:t>
      </w:r>
    </w:p>
    <w:p w14:paraId="649FF7CB" w14:textId="77777777" w:rsidR="00461A6F" w:rsidRPr="0018424C" w:rsidRDefault="00461A6F" w:rsidP="00461A6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</w:rPr>
      </w:pPr>
      <w:r w:rsidRPr="0018424C">
        <w:rPr>
          <w:rFonts w:ascii="Arial" w:hAnsi="Arial" w:cs="Arial"/>
          <w:sz w:val="24"/>
        </w:rPr>
        <w:t>při prohlídce základových spár nebo jejích částí příslušných stavebních konstrukcí.</w:t>
      </w:r>
    </w:p>
    <w:p w14:paraId="67F225AC" w14:textId="77777777" w:rsidR="00461A6F" w:rsidRPr="0018424C" w:rsidRDefault="00461A6F" w:rsidP="00461A6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</w:rPr>
      </w:pPr>
      <w:r w:rsidRPr="0018424C">
        <w:rPr>
          <w:rFonts w:ascii="Arial" w:hAnsi="Arial" w:cs="Arial"/>
          <w:sz w:val="24"/>
        </w:rPr>
        <w:t>před zakrytím jakýchkoli jiných konstrukcí, které nebudou nadále přístupné a budou mít vliv na kvalitu, životnost a bezpečnost díla (zakrytí pracovních spár konstrukcí apod.)</w:t>
      </w:r>
    </w:p>
    <w:p w14:paraId="4F9C2C26" w14:textId="77777777" w:rsidR="00461A6F" w:rsidRPr="0018424C" w:rsidRDefault="00461A6F" w:rsidP="00461A6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</w:rPr>
      </w:pPr>
      <w:r w:rsidRPr="0018424C">
        <w:rPr>
          <w:rFonts w:ascii="Arial" w:hAnsi="Arial" w:cs="Arial"/>
          <w:sz w:val="24"/>
        </w:rPr>
        <w:lastRenderedPageBreak/>
        <w:t>při případné prohlídce obnažené konstrukce křižující podzemní IS před jejím zasypáním</w:t>
      </w:r>
    </w:p>
    <w:p w14:paraId="35568087" w14:textId="77777777" w:rsidR="00461A6F" w:rsidRPr="0018424C" w:rsidRDefault="00461A6F" w:rsidP="00461A6F">
      <w:pPr>
        <w:spacing w:line="360" w:lineRule="auto"/>
        <w:jc w:val="both"/>
        <w:rPr>
          <w:rFonts w:ascii="Arial" w:hAnsi="Arial" w:cs="Arial"/>
          <w:sz w:val="24"/>
        </w:rPr>
      </w:pPr>
      <w:r w:rsidRPr="0018424C">
        <w:rPr>
          <w:rFonts w:ascii="Arial" w:hAnsi="Arial" w:cs="Arial"/>
          <w:sz w:val="24"/>
        </w:rPr>
        <w:t xml:space="preserve">Způsob výkonu kontrolních prohlídek stavebním úřadem je jasně popsán v §§133 a 137 Zákona č. 183/2006 Sb., o územním plánování a stavebním řádu (stavební zákon). Jakoukoli změnu oproti schválenému plánu kontrolních prohlídek (z důvodu počasí nebo nepředvídaných událostí) musí zhotovitel stavby neprodleně oznámit stavebníkovi, resp. příslušnému stavebnímu úřadu, a to v dostatečném předstihu tak, aby bylo možno sjednat kontrolní prohlídku v náhradním termínu. </w:t>
      </w:r>
    </w:p>
    <w:p w14:paraId="52283ABE" w14:textId="77777777" w:rsidR="009C7579" w:rsidRPr="00511BC5" w:rsidRDefault="009C7579" w:rsidP="009C7579"/>
    <w:p w14:paraId="575F2F07" w14:textId="77777777" w:rsidR="0018424C" w:rsidRDefault="0018424C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</w:p>
    <w:p w14:paraId="731C2F58" w14:textId="77777777" w:rsidR="0018424C" w:rsidRDefault="0018424C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</w:p>
    <w:p w14:paraId="1590D77F" w14:textId="77777777" w:rsidR="0018424C" w:rsidRDefault="0018424C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</w:p>
    <w:p w14:paraId="725131A9" w14:textId="77777777" w:rsidR="0018424C" w:rsidRDefault="0018424C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</w:p>
    <w:p w14:paraId="69292C85" w14:textId="77777777" w:rsidR="0018424C" w:rsidRDefault="0018424C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</w:p>
    <w:p w14:paraId="5B2A8B70" w14:textId="2FEB18F5" w:rsidR="004D361E" w:rsidRPr="00511BC5" w:rsidRDefault="004D361E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  <w:r w:rsidRPr="00511BC5">
        <w:t xml:space="preserve">Břeclav </w:t>
      </w:r>
      <w:r w:rsidR="00EF7AA3">
        <w:t>04. 2025</w:t>
      </w:r>
      <w:r w:rsidRPr="00511BC5">
        <w:tab/>
      </w:r>
      <w:r w:rsidRPr="00511BC5">
        <w:tab/>
      </w:r>
      <w:r w:rsidRPr="00511BC5">
        <w:tab/>
      </w:r>
      <w:r w:rsidRPr="00511BC5">
        <w:tab/>
      </w:r>
      <w:r w:rsidRPr="00511BC5">
        <w:tab/>
      </w:r>
      <w:r w:rsidRPr="00511BC5">
        <w:tab/>
      </w:r>
      <w:r w:rsidRPr="00511BC5">
        <w:tab/>
      </w:r>
      <w:r w:rsidR="008629B3" w:rsidRPr="00511BC5">
        <w:tab/>
      </w:r>
      <w:r w:rsidRPr="00511BC5">
        <w:t xml:space="preserve"> Ing. Jan Varadínek</w:t>
      </w:r>
    </w:p>
    <w:p w14:paraId="0A342A86" w14:textId="77777777" w:rsidR="004D361E" w:rsidRPr="00511BC5" w:rsidRDefault="004D361E">
      <w:pPr>
        <w:pStyle w:val="Zkladntext"/>
      </w:pPr>
    </w:p>
    <w:sectPr w:rsidR="004D361E" w:rsidRPr="00511BC5" w:rsidSect="00D11141">
      <w:headerReference w:type="default" r:id="rId8"/>
      <w:footerReference w:type="default" r:id="rId9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51DB9" w14:textId="77777777" w:rsidR="00934F13" w:rsidRDefault="00934F13">
      <w:r>
        <w:separator/>
      </w:r>
    </w:p>
  </w:endnote>
  <w:endnote w:type="continuationSeparator" w:id="0">
    <w:p w14:paraId="0435DDB1" w14:textId="77777777" w:rsidR="00934F13" w:rsidRDefault="00934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D4A5D" w14:textId="77777777" w:rsidR="00C17625" w:rsidRDefault="00C17625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8C23331" wp14:editId="6D329652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28"/>
      </w:rPr>
      <w:t xml:space="preserve">AQUA CENTRUM Břeclav s.r.o.                           </w:t>
    </w:r>
    <w:r>
      <w:t xml:space="preserve">                      Strana:</w:t>
    </w:r>
    <w:r>
      <w:tab/>
    </w:r>
    <w:r w:rsidR="00815B48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15B48">
      <w:rPr>
        <w:rStyle w:val="slostrnky"/>
      </w:rPr>
      <w:fldChar w:fldCharType="separate"/>
    </w:r>
    <w:r w:rsidR="00155663">
      <w:rPr>
        <w:rStyle w:val="slostrnky"/>
        <w:noProof/>
      </w:rPr>
      <w:t>4</w:t>
    </w:r>
    <w:r w:rsidR="00815B48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31EA4" w14:textId="77777777" w:rsidR="00934F13" w:rsidRDefault="00934F13">
      <w:r>
        <w:separator/>
      </w:r>
    </w:p>
  </w:footnote>
  <w:footnote w:type="continuationSeparator" w:id="0">
    <w:p w14:paraId="07CA1008" w14:textId="77777777" w:rsidR="00934F13" w:rsidRDefault="00934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631D3" w14:textId="698036F0" w:rsidR="00BC3A8B" w:rsidRDefault="00BC3A8B" w:rsidP="00BC3A8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EF7AA3">
      <w:rPr>
        <w:i/>
      </w:rPr>
      <w:t>provádění stavby</w:t>
    </w:r>
    <w:r>
      <w:rPr>
        <w:i/>
      </w:rPr>
      <w:tab/>
      <w:t xml:space="preserve">   </w:t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  <w:t xml:space="preserve">     </w:t>
    </w:r>
    <w:r w:rsidR="00EF7AA3">
      <w:rPr>
        <w:i/>
      </w:rPr>
      <w:t>duben 2025</w:t>
    </w:r>
  </w:p>
  <w:p w14:paraId="5111E8F2" w14:textId="36B2274C" w:rsidR="00C17625" w:rsidRPr="0064402C" w:rsidRDefault="00BC3A8B" w:rsidP="00BC3A8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jc w:val="center"/>
      <w:rPr>
        <w:i/>
      </w:rPr>
    </w:pPr>
    <w:r>
      <w:rPr>
        <w:i/>
      </w:rPr>
      <w:tab/>
    </w:r>
    <w:r w:rsidRPr="005E2FF3">
      <w:rPr>
        <w:rFonts w:ascii="Arial" w:hAnsi="Arial" w:cs="Arial"/>
      </w:rPr>
      <w:t>Dřevnice, Upr. Dřevnice Otrokovice, km 2,865-2,935,</w:t>
    </w:r>
    <w:r>
      <w:rPr>
        <w:rFonts w:ascii="Arial" w:hAnsi="Arial" w:cs="Arial"/>
      </w:rPr>
      <w:t xml:space="preserve"> </w:t>
    </w:r>
    <w:r w:rsidRPr="005E2FF3">
      <w:rPr>
        <w:rFonts w:ascii="Arial" w:hAnsi="Arial" w:cs="Arial"/>
      </w:rPr>
      <w:t>oprava stupně, odstranění nánosu</w:t>
    </w:r>
  </w:p>
  <w:p w14:paraId="37225EEF" w14:textId="77777777" w:rsidR="00C17625" w:rsidRPr="00404E96" w:rsidRDefault="00C17625" w:rsidP="00404E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50"/>
        </w:tabs>
        <w:ind w:left="0" w:firstLine="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0" w:firstLine="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4" w15:restartNumberingAfterBreak="0">
    <w:nsid w:val="0361627D"/>
    <w:multiLevelType w:val="hybridMultilevel"/>
    <w:tmpl w:val="34AC0490"/>
    <w:lvl w:ilvl="0" w:tplc="6BFAC1D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AE2F89"/>
    <w:multiLevelType w:val="hybridMultilevel"/>
    <w:tmpl w:val="3E2EFF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C7609"/>
    <w:multiLevelType w:val="singleLevel"/>
    <w:tmpl w:val="E8382C36"/>
    <w:lvl w:ilvl="0">
      <w:start w:val="1"/>
      <w:numFmt w:val="lowerLetter"/>
      <w:lvlText w:val="%1)"/>
      <w:legacy w:legacy="1" w:legacySpace="0" w:legacyIndent="283"/>
      <w:lvlJc w:val="left"/>
      <w:pPr>
        <w:ind w:left="3686" w:hanging="283"/>
      </w:pPr>
    </w:lvl>
  </w:abstractNum>
  <w:abstractNum w:abstractNumId="7" w15:restartNumberingAfterBreak="0">
    <w:nsid w:val="464C10FF"/>
    <w:multiLevelType w:val="hybridMultilevel"/>
    <w:tmpl w:val="2E54970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11655912">
    <w:abstractNumId w:val="0"/>
  </w:num>
  <w:num w:numId="2" w16cid:durableId="679240128">
    <w:abstractNumId w:val="1"/>
  </w:num>
  <w:num w:numId="3" w16cid:durableId="1745293061">
    <w:abstractNumId w:val="2"/>
  </w:num>
  <w:num w:numId="4" w16cid:durableId="137746113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86497203">
    <w:abstractNumId w:val="6"/>
  </w:num>
  <w:num w:numId="6" w16cid:durableId="2115247902">
    <w:abstractNumId w:val="3"/>
  </w:num>
  <w:num w:numId="7" w16cid:durableId="1489904070">
    <w:abstractNumId w:val="7"/>
  </w:num>
  <w:num w:numId="8" w16cid:durableId="10878479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0C69"/>
    <w:rsid w:val="0000152E"/>
    <w:rsid w:val="00001643"/>
    <w:rsid w:val="000039D4"/>
    <w:rsid w:val="00003FBA"/>
    <w:rsid w:val="00004A77"/>
    <w:rsid w:val="000052C9"/>
    <w:rsid w:val="000054BE"/>
    <w:rsid w:val="0001144E"/>
    <w:rsid w:val="000122A4"/>
    <w:rsid w:val="00012C64"/>
    <w:rsid w:val="00013B43"/>
    <w:rsid w:val="00013D80"/>
    <w:rsid w:val="00015412"/>
    <w:rsid w:val="0002139D"/>
    <w:rsid w:val="0002160E"/>
    <w:rsid w:val="000225D9"/>
    <w:rsid w:val="00022868"/>
    <w:rsid w:val="00026B76"/>
    <w:rsid w:val="00027EC8"/>
    <w:rsid w:val="00030BBA"/>
    <w:rsid w:val="00033644"/>
    <w:rsid w:val="00034912"/>
    <w:rsid w:val="00034E40"/>
    <w:rsid w:val="000355E8"/>
    <w:rsid w:val="00035B11"/>
    <w:rsid w:val="00037EBD"/>
    <w:rsid w:val="0004100F"/>
    <w:rsid w:val="000449C3"/>
    <w:rsid w:val="00044CD2"/>
    <w:rsid w:val="00045702"/>
    <w:rsid w:val="000462B2"/>
    <w:rsid w:val="000463DA"/>
    <w:rsid w:val="0004714C"/>
    <w:rsid w:val="0004791A"/>
    <w:rsid w:val="0005127F"/>
    <w:rsid w:val="0005163D"/>
    <w:rsid w:val="00051ACC"/>
    <w:rsid w:val="00053636"/>
    <w:rsid w:val="0005392D"/>
    <w:rsid w:val="00054FE3"/>
    <w:rsid w:val="00055153"/>
    <w:rsid w:val="00055A8C"/>
    <w:rsid w:val="000567C3"/>
    <w:rsid w:val="0005742F"/>
    <w:rsid w:val="00057A8A"/>
    <w:rsid w:val="00060EF1"/>
    <w:rsid w:val="00061937"/>
    <w:rsid w:val="00062D97"/>
    <w:rsid w:val="00063B68"/>
    <w:rsid w:val="000648DD"/>
    <w:rsid w:val="00064971"/>
    <w:rsid w:val="0006522F"/>
    <w:rsid w:val="00066169"/>
    <w:rsid w:val="00073887"/>
    <w:rsid w:val="0007445A"/>
    <w:rsid w:val="00074A09"/>
    <w:rsid w:val="00075DA3"/>
    <w:rsid w:val="00076AF3"/>
    <w:rsid w:val="000771D2"/>
    <w:rsid w:val="000776C5"/>
    <w:rsid w:val="00077ED4"/>
    <w:rsid w:val="000805B8"/>
    <w:rsid w:val="000805BB"/>
    <w:rsid w:val="000812D7"/>
    <w:rsid w:val="00081E84"/>
    <w:rsid w:val="00084221"/>
    <w:rsid w:val="0008452D"/>
    <w:rsid w:val="0008749A"/>
    <w:rsid w:val="00090DB9"/>
    <w:rsid w:val="00090F68"/>
    <w:rsid w:val="00091372"/>
    <w:rsid w:val="0009224B"/>
    <w:rsid w:val="000927B1"/>
    <w:rsid w:val="00092F37"/>
    <w:rsid w:val="00094308"/>
    <w:rsid w:val="00094394"/>
    <w:rsid w:val="000949D8"/>
    <w:rsid w:val="00095254"/>
    <w:rsid w:val="0009556A"/>
    <w:rsid w:val="00095C85"/>
    <w:rsid w:val="00095ECA"/>
    <w:rsid w:val="00096F16"/>
    <w:rsid w:val="000971E0"/>
    <w:rsid w:val="0009725C"/>
    <w:rsid w:val="000A0AF5"/>
    <w:rsid w:val="000A4832"/>
    <w:rsid w:val="000A687A"/>
    <w:rsid w:val="000A7C61"/>
    <w:rsid w:val="000B1018"/>
    <w:rsid w:val="000B1481"/>
    <w:rsid w:val="000B27F0"/>
    <w:rsid w:val="000B2A18"/>
    <w:rsid w:val="000B2E03"/>
    <w:rsid w:val="000B3957"/>
    <w:rsid w:val="000B3C0B"/>
    <w:rsid w:val="000C082E"/>
    <w:rsid w:val="000C0ADA"/>
    <w:rsid w:val="000C132E"/>
    <w:rsid w:val="000C1728"/>
    <w:rsid w:val="000C1BAE"/>
    <w:rsid w:val="000C2421"/>
    <w:rsid w:val="000C29C2"/>
    <w:rsid w:val="000C3590"/>
    <w:rsid w:val="000C3DCA"/>
    <w:rsid w:val="000C4381"/>
    <w:rsid w:val="000C4EAC"/>
    <w:rsid w:val="000C53CD"/>
    <w:rsid w:val="000C5CFF"/>
    <w:rsid w:val="000C5D21"/>
    <w:rsid w:val="000C7AF4"/>
    <w:rsid w:val="000C7F07"/>
    <w:rsid w:val="000D00F7"/>
    <w:rsid w:val="000D0D62"/>
    <w:rsid w:val="000D1E80"/>
    <w:rsid w:val="000D3710"/>
    <w:rsid w:val="000D4BB4"/>
    <w:rsid w:val="000D5E50"/>
    <w:rsid w:val="000D7319"/>
    <w:rsid w:val="000D7741"/>
    <w:rsid w:val="000D7D84"/>
    <w:rsid w:val="000D7ECB"/>
    <w:rsid w:val="000E04F2"/>
    <w:rsid w:val="000E050E"/>
    <w:rsid w:val="000E22EA"/>
    <w:rsid w:val="000E27FD"/>
    <w:rsid w:val="000E5394"/>
    <w:rsid w:val="000E6419"/>
    <w:rsid w:val="000E661D"/>
    <w:rsid w:val="000F0CB5"/>
    <w:rsid w:val="000F24EE"/>
    <w:rsid w:val="000F288B"/>
    <w:rsid w:val="000F4C89"/>
    <w:rsid w:val="000F5C9E"/>
    <w:rsid w:val="000F7D4D"/>
    <w:rsid w:val="00100153"/>
    <w:rsid w:val="00100DE6"/>
    <w:rsid w:val="00101462"/>
    <w:rsid w:val="0010201F"/>
    <w:rsid w:val="00102481"/>
    <w:rsid w:val="0010317C"/>
    <w:rsid w:val="00103D46"/>
    <w:rsid w:val="00104271"/>
    <w:rsid w:val="00111C1B"/>
    <w:rsid w:val="00112AD4"/>
    <w:rsid w:val="00113C26"/>
    <w:rsid w:val="00114EB8"/>
    <w:rsid w:val="00115BA3"/>
    <w:rsid w:val="00115C98"/>
    <w:rsid w:val="00116C67"/>
    <w:rsid w:val="00121B7D"/>
    <w:rsid w:val="00123AE3"/>
    <w:rsid w:val="00123D31"/>
    <w:rsid w:val="00125414"/>
    <w:rsid w:val="00125B76"/>
    <w:rsid w:val="00125D34"/>
    <w:rsid w:val="00126A04"/>
    <w:rsid w:val="00127B5A"/>
    <w:rsid w:val="00130CAB"/>
    <w:rsid w:val="001346CC"/>
    <w:rsid w:val="0013655B"/>
    <w:rsid w:val="0013681F"/>
    <w:rsid w:val="00137603"/>
    <w:rsid w:val="00137AD7"/>
    <w:rsid w:val="00140502"/>
    <w:rsid w:val="00144451"/>
    <w:rsid w:val="00144F76"/>
    <w:rsid w:val="00145F89"/>
    <w:rsid w:val="001469C8"/>
    <w:rsid w:val="00146E75"/>
    <w:rsid w:val="00150E4A"/>
    <w:rsid w:val="001510A3"/>
    <w:rsid w:val="00151B3D"/>
    <w:rsid w:val="00152722"/>
    <w:rsid w:val="00152D25"/>
    <w:rsid w:val="00153C17"/>
    <w:rsid w:val="00154516"/>
    <w:rsid w:val="00154C96"/>
    <w:rsid w:val="00154D9A"/>
    <w:rsid w:val="00155181"/>
    <w:rsid w:val="001552A0"/>
    <w:rsid w:val="00155663"/>
    <w:rsid w:val="001566F5"/>
    <w:rsid w:val="00163908"/>
    <w:rsid w:val="001702BE"/>
    <w:rsid w:val="001709A7"/>
    <w:rsid w:val="00170A90"/>
    <w:rsid w:val="00170ACB"/>
    <w:rsid w:val="00172594"/>
    <w:rsid w:val="00173A61"/>
    <w:rsid w:val="0018183C"/>
    <w:rsid w:val="00182E46"/>
    <w:rsid w:val="00183B5C"/>
    <w:rsid w:val="0018423B"/>
    <w:rsid w:val="0018424C"/>
    <w:rsid w:val="00184A4E"/>
    <w:rsid w:val="00185556"/>
    <w:rsid w:val="00190934"/>
    <w:rsid w:val="001947B5"/>
    <w:rsid w:val="00195AA6"/>
    <w:rsid w:val="001966A6"/>
    <w:rsid w:val="00197DBC"/>
    <w:rsid w:val="001A02CC"/>
    <w:rsid w:val="001A076C"/>
    <w:rsid w:val="001A08C5"/>
    <w:rsid w:val="001A1DA2"/>
    <w:rsid w:val="001A2646"/>
    <w:rsid w:val="001A3778"/>
    <w:rsid w:val="001A5485"/>
    <w:rsid w:val="001A7454"/>
    <w:rsid w:val="001B0B2F"/>
    <w:rsid w:val="001B4F58"/>
    <w:rsid w:val="001B56D8"/>
    <w:rsid w:val="001B5FC0"/>
    <w:rsid w:val="001B6A9F"/>
    <w:rsid w:val="001C0923"/>
    <w:rsid w:val="001C1551"/>
    <w:rsid w:val="001C212F"/>
    <w:rsid w:val="001C272D"/>
    <w:rsid w:val="001C2852"/>
    <w:rsid w:val="001C4D27"/>
    <w:rsid w:val="001C7267"/>
    <w:rsid w:val="001D0F2E"/>
    <w:rsid w:val="001D119C"/>
    <w:rsid w:val="001D14B1"/>
    <w:rsid w:val="001D2058"/>
    <w:rsid w:val="001D240E"/>
    <w:rsid w:val="001D3E3D"/>
    <w:rsid w:val="001D43FE"/>
    <w:rsid w:val="001D6C6D"/>
    <w:rsid w:val="001D6E8B"/>
    <w:rsid w:val="001D756D"/>
    <w:rsid w:val="001E0656"/>
    <w:rsid w:val="001E200C"/>
    <w:rsid w:val="001E26F1"/>
    <w:rsid w:val="001E299D"/>
    <w:rsid w:val="001E35F3"/>
    <w:rsid w:val="001E3F1C"/>
    <w:rsid w:val="001E5F89"/>
    <w:rsid w:val="001E5FED"/>
    <w:rsid w:val="001E7E3F"/>
    <w:rsid w:val="001F2903"/>
    <w:rsid w:val="001F4B13"/>
    <w:rsid w:val="001F4E18"/>
    <w:rsid w:val="001F4E9A"/>
    <w:rsid w:val="001F4F75"/>
    <w:rsid w:val="001F5F6C"/>
    <w:rsid w:val="001F6186"/>
    <w:rsid w:val="001F6916"/>
    <w:rsid w:val="001F71C1"/>
    <w:rsid w:val="002032A3"/>
    <w:rsid w:val="00203497"/>
    <w:rsid w:val="00204234"/>
    <w:rsid w:val="00206971"/>
    <w:rsid w:val="00206F00"/>
    <w:rsid w:val="002070BB"/>
    <w:rsid w:val="00207535"/>
    <w:rsid w:val="00210A45"/>
    <w:rsid w:val="00213473"/>
    <w:rsid w:val="00213A32"/>
    <w:rsid w:val="00215812"/>
    <w:rsid w:val="00216346"/>
    <w:rsid w:val="00216B0C"/>
    <w:rsid w:val="002204A7"/>
    <w:rsid w:val="00220D83"/>
    <w:rsid w:val="00221E0C"/>
    <w:rsid w:val="002242A4"/>
    <w:rsid w:val="00226A45"/>
    <w:rsid w:val="00226E5D"/>
    <w:rsid w:val="00230659"/>
    <w:rsid w:val="00231073"/>
    <w:rsid w:val="00231EB4"/>
    <w:rsid w:val="002328F6"/>
    <w:rsid w:val="002329AC"/>
    <w:rsid w:val="0023548D"/>
    <w:rsid w:val="00236D6F"/>
    <w:rsid w:val="0023733C"/>
    <w:rsid w:val="0023749C"/>
    <w:rsid w:val="0024128C"/>
    <w:rsid w:val="00241CF8"/>
    <w:rsid w:val="00242B40"/>
    <w:rsid w:val="00243B0B"/>
    <w:rsid w:val="00243F03"/>
    <w:rsid w:val="00245263"/>
    <w:rsid w:val="002460A2"/>
    <w:rsid w:val="00246101"/>
    <w:rsid w:val="00247033"/>
    <w:rsid w:val="00247240"/>
    <w:rsid w:val="002473DD"/>
    <w:rsid w:val="00253B05"/>
    <w:rsid w:val="002551A8"/>
    <w:rsid w:val="0025527F"/>
    <w:rsid w:val="0025576A"/>
    <w:rsid w:val="00257066"/>
    <w:rsid w:val="00257962"/>
    <w:rsid w:val="002621D7"/>
    <w:rsid w:val="00264005"/>
    <w:rsid w:val="002659A6"/>
    <w:rsid w:val="002748B2"/>
    <w:rsid w:val="00274D19"/>
    <w:rsid w:val="00275B36"/>
    <w:rsid w:val="00277266"/>
    <w:rsid w:val="00277D3A"/>
    <w:rsid w:val="002801CE"/>
    <w:rsid w:val="00280896"/>
    <w:rsid w:val="00280CD0"/>
    <w:rsid w:val="0028293F"/>
    <w:rsid w:val="00283CA8"/>
    <w:rsid w:val="002845DD"/>
    <w:rsid w:val="00284F75"/>
    <w:rsid w:val="00285F2E"/>
    <w:rsid w:val="0028643C"/>
    <w:rsid w:val="00287B84"/>
    <w:rsid w:val="00290F69"/>
    <w:rsid w:val="00292FED"/>
    <w:rsid w:val="0029682F"/>
    <w:rsid w:val="00296BCB"/>
    <w:rsid w:val="002A0A7B"/>
    <w:rsid w:val="002A1B7A"/>
    <w:rsid w:val="002A3725"/>
    <w:rsid w:val="002A6BF4"/>
    <w:rsid w:val="002A7A29"/>
    <w:rsid w:val="002B006F"/>
    <w:rsid w:val="002B030A"/>
    <w:rsid w:val="002B393D"/>
    <w:rsid w:val="002B58CC"/>
    <w:rsid w:val="002B5EE7"/>
    <w:rsid w:val="002B79E2"/>
    <w:rsid w:val="002B7A2E"/>
    <w:rsid w:val="002C15A7"/>
    <w:rsid w:val="002C17F7"/>
    <w:rsid w:val="002C1BDE"/>
    <w:rsid w:val="002C20B3"/>
    <w:rsid w:val="002C36A4"/>
    <w:rsid w:val="002C3D99"/>
    <w:rsid w:val="002C3F43"/>
    <w:rsid w:val="002C5371"/>
    <w:rsid w:val="002C6459"/>
    <w:rsid w:val="002C6ADF"/>
    <w:rsid w:val="002C6C6A"/>
    <w:rsid w:val="002C6CE3"/>
    <w:rsid w:val="002D01A3"/>
    <w:rsid w:val="002D08F7"/>
    <w:rsid w:val="002D0C10"/>
    <w:rsid w:val="002D1736"/>
    <w:rsid w:val="002D4305"/>
    <w:rsid w:val="002D4CFD"/>
    <w:rsid w:val="002D5BD7"/>
    <w:rsid w:val="002D5E35"/>
    <w:rsid w:val="002D5E57"/>
    <w:rsid w:val="002D6C69"/>
    <w:rsid w:val="002D771F"/>
    <w:rsid w:val="002E0382"/>
    <w:rsid w:val="002E2218"/>
    <w:rsid w:val="002E2521"/>
    <w:rsid w:val="002E3F6D"/>
    <w:rsid w:val="002E5AED"/>
    <w:rsid w:val="002F0616"/>
    <w:rsid w:val="002F23B9"/>
    <w:rsid w:val="002F26EB"/>
    <w:rsid w:val="002F3418"/>
    <w:rsid w:val="002F36F3"/>
    <w:rsid w:val="002F49B0"/>
    <w:rsid w:val="002F5216"/>
    <w:rsid w:val="002F60F6"/>
    <w:rsid w:val="00303AF8"/>
    <w:rsid w:val="00303C7B"/>
    <w:rsid w:val="0030412B"/>
    <w:rsid w:val="003042EF"/>
    <w:rsid w:val="00304BCF"/>
    <w:rsid w:val="00307073"/>
    <w:rsid w:val="003079EB"/>
    <w:rsid w:val="00307A6E"/>
    <w:rsid w:val="00307B87"/>
    <w:rsid w:val="00307FC4"/>
    <w:rsid w:val="0031155C"/>
    <w:rsid w:val="0031193C"/>
    <w:rsid w:val="00311BC3"/>
    <w:rsid w:val="003127BF"/>
    <w:rsid w:val="00313268"/>
    <w:rsid w:val="0031557F"/>
    <w:rsid w:val="003155A5"/>
    <w:rsid w:val="0031642A"/>
    <w:rsid w:val="00317DCA"/>
    <w:rsid w:val="003200BB"/>
    <w:rsid w:val="00323114"/>
    <w:rsid w:val="0032379C"/>
    <w:rsid w:val="00323C75"/>
    <w:rsid w:val="0032416F"/>
    <w:rsid w:val="003253A6"/>
    <w:rsid w:val="0032614E"/>
    <w:rsid w:val="00327E0E"/>
    <w:rsid w:val="00330007"/>
    <w:rsid w:val="0033082D"/>
    <w:rsid w:val="0033296E"/>
    <w:rsid w:val="0033322D"/>
    <w:rsid w:val="00334EE5"/>
    <w:rsid w:val="00336ECB"/>
    <w:rsid w:val="00336FFA"/>
    <w:rsid w:val="003370A4"/>
    <w:rsid w:val="0034098A"/>
    <w:rsid w:val="003411F7"/>
    <w:rsid w:val="00341730"/>
    <w:rsid w:val="0034226D"/>
    <w:rsid w:val="00342BAC"/>
    <w:rsid w:val="00343005"/>
    <w:rsid w:val="003436C4"/>
    <w:rsid w:val="00345147"/>
    <w:rsid w:val="003451CE"/>
    <w:rsid w:val="00346102"/>
    <w:rsid w:val="00347C93"/>
    <w:rsid w:val="00350A35"/>
    <w:rsid w:val="003531CC"/>
    <w:rsid w:val="00354978"/>
    <w:rsid w:val="00356211"/>
    <w:rsid w:val="003566EB"/>
    <w:rsid w:val="00361192"/>
    <w:rsid w:val="00361336"/>
    <w:rsid w:val="00366E8E"/>
    <w:rsid w:val="00367FB0"/>
    <w:rsid w:val="00370258"/>
    <w:rsid w:val="0037078E"/>
    <w:rsid w:val="00372BF1"/>
    <w:rsid w:val="00373A5B"/>
    <w:rsid w:val="00373BD8"/>
    <w:rsid w:val="00374A42"/>
    <w:rsid w:val="00375383"/>
    <w:rsid w:val="00380118"/>
    <w:rsid w:val="0038102B"/>
    <w:rsid w:val="00381A6B"/>
    <w:rsid w:val="00381E62"/>
    <w:rsid w:val="003840D9"/>
    <w:rsid w:val="00384652"/>
    <w:rsid w:val="0038485B"/>
    <w:rsid w:val="00385A3F"/>
    <w:rsid w:val="00387640"/>
    <w:rsid w:val="00390D84"/>
    <w:rsid w:val="003918EC"/>
    <w:rsid w:val="00392C25"/>
    <w:rsid w:val="00394DB1"/>
    <w:rsid w:val="00397B62"/>
    <w:rsid w:val="003A06F6"/>
    <w:rsid w:val="003A0C38"/>
    <w:rsid w:val="003A116C"/>
    <w:rsid w:val="003A1D13"/>
    <w:rsid w:val="003A380D"/>
    <w:rsid w:val="003A6515"/>
    <w:rsid w:val="003B58AE"/>
    <w:rsid w:val="003B5BFD"/>
    <w:rsid w:val="003C17C7"/>
    <w:rsid w:val="003C37B1"/>
    <w:rsid w:val="003C3D12"/>
    <w:rsid w:val="003C3D3D"/>
    <w:rsid w:val="003C432A"/>
    <w:rsid w:val="003C5AB0"/>
    <w:rsid w:val="003D02D1"/>
    <w:rsid w:val="003D08E6"/>
    <w:rsid w:val="003D4B9C"/>
    <w:rsid w:val="003D5054"/>
    <w:rsid w:val="003E0572"/>
    <w:rsid w:val="003E0A14"/>
    <w:rsid w:val="003E11F8"/>
    <w:rsid w:val="003E2C5E"/>
    <w:rsid w:val="003E6DAD"/>
    <w:rsid w:val="003E74FA"/>
    <w:rsid w:val="003F0A34"/>
    <w:rsid w:val="003F1884"/>
    <w:rsid w:val="003F3A33"/>
    <w:rsid w:val="003F694A"/>
    <w:rsid w:val="0040274A"/>
    <w:rsid w:val="00403111"/>
    <w:rsid w:val="00404E96"/>
    <w:rsid w:val="00405C57"/>
    <w:rsid w:val="00407D45"/>
    <w:rsid w:val="00411002"/>
    <w:rsid w:val="00412868"/>
    <w:rsid w:val="00412FD3"/>
    <w:rsid w:val="00414A98"/>
    <w:rsid w:val="004153C7"/>
    <w:rsid w:val="00417B58"/>
    <w:rsid w:val="00420891"/>
    <w:rsid w:val="00421C1D"/>
    <w:rsid w:val="00422118"/>
    <w:rsid w:val="004241AB"/>
    <w:rsid w:val="00425237"/>
    <w:rsid w:val="00427568"/>
    <w:rsid w:val="00427AAB"/>
    <w:rsid w:val="00430603"/>
    <w:rsid w:val="00431108"/>
    <w:rsid w:val="00431155"/>
    <w:rsid w:val="00432653"/>
    <w:rsid w:val="00432C94"/>
    <w:rsid w:val="00436916"/>
    <w:rsid w:val="00437011"/>
    <w:rsid w:val="004373EC"/>
    <w:rsid w:val="00441481"/>
    <w:rsid w:val="00443A9A"/>
    <w:rsid w:val="00450B69"/>
    <w:rsid w:val="00452F62"/>
    <w:rsid w:val="00453059"/>
    <w:rsid w:val="0045433E"/>
    <w:rsid w:val="004566F4"/>
    <w:rsid w:val="00456883"/>
    <w:rsid w:val="00460824"/>
    <w:rsid w:val="00460C04"/>
    <w:rsid w:val="00461A6F"/>
    <w:rsid w:val="00464256"/>
    <w:rsid w:val="004643B0"/>
    <w:rsid w:val="004643B5"/>
    <w:rsid w:val="00464CF2"/>
    <w:rsid w:val="004652A1"/>
    <w:rsid w:val="004667B5"/>
    <w:rsid w:val="004728A7"/>
    <w:rsid w:val="00475800"/>
    <w:rsid w:val="004814A7"/>
    <w:rsid w:val="00484652"/>
    <w:rsid w:val="00484DD4"/>
    <w:rsid w:val="00487692"/>
    <w:rsid w:val="004909E0"/>
    <w:rsid w:val="00490D5F"/>
    <w:rsid w:val="00490F8C"/>
    <w:rsid w:val="00491869"/>
    <w:rsid w:val="00492B32"/>
    <w:rsid w:val="0049436A"/>
    <w:rsid w:val="0049531B"/>
    <w:rsid w:val="00495ECB"/>
    <w:rsid w:val="004969D0"/>
    <w:rsid w:val="004977F6"/>
    <w:rsid w:val="004A0CEB"/>
    <w:rsid w:val="004A1847"/>
    <w:rsid w:val="004A3CF5"/>
    <w:rsid w:val="004A400E"/>
    <w:rsid w:val="004A5452"/>
    <w:rsid w:val="004A624E"/>
    <w:rsid w:val="004A76C4"/>
    <w:rsid w:val="004B29D0"/>
    <w:rsid w:val="004B3693"/>
    <w:rsid w:val="004B3D7F"/>
    <w:rsid w:val="004B4205"/>
    <w:rsid w:val="004B5FAE"/>
    <w:rsid w:val="004B6F17"/>
    <w:rsid w:val="004B736C"/>
    <w:rsid w:val="004C0B73"/>
    <w:rsid w:val="004C12D6"/>
    <w:rsid w:val="004C1B98"/>
    <w:rsid w:val="004C2169"/>
    <w:rsid w:val="004C3C13"/>
    <w:rsid w:val="004C41C5"/>
    <w:rsid w:val="004C484E"/>
    <w:rsid w:val="004C4F42"/>
    <w:rsid w:val="004C60F9"/>
    <w:rsid w:val="004C665F"/>
    <w:rsid w:val="004C6678"/>
    <w:rsid w:val="004C66C4"/>
    <w:rsid w:val="004C7929"/>
    <w:rsid w:val="004D07C3"/>
    <w:rsid w:val="004D0CF9"/>
    <w:rsid w:val="004D361E"/>
    <w:rsid w:val="004D41A8"/>
    <w:rsid w:val="004D7974"/>
    <w:rsid w:val="004E209A"/>
    <w:rsid w:val="004E23D7"/>
    <w:rsid w:val="004E29D1"/>
    <w:rsid w:val="004E2C32"/>
    <w:rsid w:val="004E3975"/>
    <w:rsid w:val="004E3D7F"/>
    <w:rsid w:val="004E4D3E"/>
    <w:rsid w:val="004E5601"/>
    <w:rsid w:val="004E5B98"/>
    <w:rsid w:val="004E7205"/>
    <w:rsid w:val="004F17B8"/>
    <w:rsid w:val="004F204A"/>
    <w:rsid w:val="004F4674"/>
    <w:rsid w:val="004F503C"/>
    <w:rsid w:val="004F5269"/>
    <w:rsid w:val="004F7AC2"/>
    <w:rsid w:val="005003AF"/>
    <w:rsid w:val="00504716"/>
    <w:rsid w:val="00504C50"/>
    <w:rsid w:val="00506596"/>
    <w:rsid w:val="00511BBC"/>
    <w:rsid w:val="00511BC5"/>
    <w:rsid w:val="00512136"/>
    <w:rsid w:val="00512ED9"/>
    <w:rsid w:val="00513883"/>
    <w:rsid w:val="00513E77"/>
    <w:rsid w:val="00521C2E"/>
    <w:rsid w:val="005231F7"/>
    <w:rsid w:val="00524194"/>
    <w:rsid w:val="00524A71"/>
    <w:rsid w:val="0052736D"/>
    <w:rsid w:val="00530C25"/>
    <w:rsid w:val="0053188D"/>
    <w:rsid w:val="00531F1E"/>
    <w:rsid w:val="00534579"/>
    <w:rsid w:val="00540ADD"/>
    <w:rsid w:val="00541787"/>
    <w:rsid w:val="00541FA5"/>
    <w:rsid w:val="00543C84"/>
    <w:rsid w:val="00547369"/>
    <w:rsid w:val="00550A5E"/>
    <w:rsid w:val="00551A82"/>
    <w:rsid w:val="005533F6"/>
    <w:rsid w:val="00553501"/>
    <w:rsid w:val="0055411D"/>
    <w:rsid w:val="00554F0E"/>
    <w:rsid w:val="00555908"/>
    <w:rsid w:val="00555AC0"/>
    <w:rsid w:val="00556086"/>
    <w:rsid w:val="005560AC"/>
    <w:rsid w:val="00557769"/>
    <w:rsid w:val="00557C56"/>
    <w:rsid w:val="00563440"/>
    <w:rsid w:val="00566523"/>
    <w:rsid w:val="00566968"/>
    <w:rsid w:val="00571411"/>
    <w:rsid w:val="0057228D"/>
    <w:rsid w:val="00572336"/>
    <w:rsid w:val="0057468E"/>
    <w:rsid w:val="00574EC5"/>
    <w:rsid w:val="005753E3"/>
    <w:rsid w:val="0057604E"/>
    <w:rsid w:val="00576771"/>
    <w:rsid w:val="00577212"/>
    <w:rsid w:val="00577977"/>
    <w:rsid w:val="005807C8"/>
    <w:rsid w:val="005815D4"/>
    <w:rsid w:val="00581727"/>
    <w:rsid w:val="00583381"/>
    <w:rsid w:val="00583416"/>
    <w:rsid w:val="00583E57"/>
    <w:rsid w:val="00584B3F"/>
    <w:rsid w:val="00584D0F"/>
    <w:rsid w:val="00590594"/>
    <w:rsid w:val="00591447"/>
    <w:rsid w:val="005915D2"/>
    <w:rsid w:val="00593110"/>
    <w:rsid w:val="00593B2A"/>
    <w:rsid w:val="00595DEC"/>
    <w:rsid w:val="0059608B"/>
    <w:rsid w:val="00597479"/>
    <w:rsid w:val="005A0CC3"/>
    <w:rsid w:val="005A0EFB"/>
    <w:rsid w:val="005A2551"/>
    <w:rsid w:val="005A2602"/>
    <w:rsid w:val="005A295A"/>
    <w:rsid w:val="005A3D3B"/>
    <w:rsid w:val="005A4AB7"/>
    <w:rsid w:val="005A5375"/>
    <w:rsid w:val="005A6087"/>
    <w:rsid w:val="005A6BC3"/>
    <w:rsid w:val="005B6A35"/>
    <w:rsid w:val="005C234A"/>
    <w:rsid w:val="005C4115"/>
    <w:rsid w:val="005C489D"/>
    <w:rsid w:val="005C5115"/>
    <w:rsid w:val="005C5811"/>
    <w:rsid w:val="005C6342"/>
    <w:rsid w:val="005C720A"/>
    <w:rsid w:val="005C7523"/>
    <w:rsid w:val="005C7F07"/>
    <w:rsid w:val="005D09FE"/>
    <w:rsid w:val="005D0F0C"/>
    <w:rsid w:val="005D500B"/>
    <w:rsid w:val="005D6882"/>
    <w:rsid w:val="005D7F5D"/>
    <w:rsid w:val="005E10F6"/>
    <w:rsid w:val="005E6097"/>
    <w:rsid w:val="005E67A3"/>
    <w:rsid w:val="005E6A5D"/>
    <w:rsid w:val="005E71C2"/>
    <w:rsid w:val="005F5449"/>
    <w:rsid w:val="005F54C6"/>
    <w:rsid w:val="005F5DAE"/>
    <w:rsid w:val="005F63AD"/>
    <w:rsid w:val="005F6623"/>
    <w:rsid w:val="005F7864"/>
    <w:rsid w:val="00601231"/>
    <w:rsid w:val="006013C6"/>
    <w:rsid w:val="0060402B"/>
    <w:rsid w:val="00604E0A"/>
    <w:rsid w:val="00612CFC"/>
    <w:rsid w:val="00615148"/>
    <w:rsid w:val="00615513"/>
    <w:rsid w:val="00615D28"/>
    <w:rsid w:val="0061620E"/>
    <w:rsid w:val="00617FA5"/>
    <w:rsid w:val="00620327"/>
    <w:rsid w:val="00620C81"/>
    <w:rsid w:val="00621046"/>
    <w:rsid w:val="00622D37"/>
    <w:rsid w:val="00624BD0"/>
    <w:rsid w:val="00625EA6"/>
    <w:rsid w:val="00626061"/>
    <w:rsid w:val="006261A4"/>
    <w:rsid w:val="0062667B"/>
    <w:rsid w:val="00631BE2"/>
    <w:rsid w:val="00633EB7"/>
    <w:rsid w:val="0063429D"/>
    <w:rsid w:val="0063449E"/>
    <w:rsid w:val="00634E75"/>
    <w:rsid w:val="00642935"/>
    <w:rsid w:val="00643934"/>
    <w:rsid w:val="00643C05"/>
    <w:rsid w:val="0064402C"/>
    <w:rsid w:val="00645615"/>
    <w:rsid w:val="00645C10"/>
    <w:rsid w:val="00646249"/>
    <w:rsid w:val="00652161"/>
    <w:rsid w:val="00652B6F"/>
    <w:rsid w:val="006540C4"/>
    <w:rsid w:val="0065518A"/>
    <w:rsid w:val="00655EF9"/>
    <w:rsid w:val="00656646"/>
    <w:rsid w:val="006566EA"/>
    <w:rsid w:val="00657347"/>
    <w:rsid w:val="0065763A"/>
    <w:rsid w:val="00660A9C"/>
    <w:rsid w:val="00663F12"/>
    <w:rsid w:val="00663F45"/>
    <w:rsid w:val="00664324"/>
    <w:rsid w:val="00664328"/>
    <w:rsid w:val="00665502"/>
    <w:rsid w:val="00667408"/>
    <w:rsid w:val="00670910"/>
    <w:rsid w:val="00671B1F"/>
    <w:rsid w:val="006778C2"/>
    <w:rsid w:val="00680110"/>
    <w:rsid w:val="006823E0"/>
    <w:rsid w:val="00683C03"/>
    <w:rsid w:val="006843BF"/>
    <w:rsid w:val="0068552C"/>
    <w:rsid w:val="00687203"/>
    <w:rsid w:val="00687697"/>
    <w:rsid w:val="0069096E"/>
    <w:rsid w:val="00690DE5"/>
    <w:rsid w:val="00692A04"/>
    <w:rsid w:val="00692E22"/>
    <w:rsid w:val="006930C4"/>
    <w:rsid w:val="00693663"/>
    <w:rsid w:val="006951F9"/>
    <w:rsid w:val="0069600B"/>
    <w:rsid w:val="0069656C"/>
    <w:rsid w:val="00696B09"/>
    <w:rsid w:val="00697307"/>
    <w:rsid w:val="006A0E53"/>
    <w:rsid w:val="006A1306"/>
    <w:rsid w:val="006A3546"/>
    <w:rsid w:val="006A45F0"/>
    <w:rsid w:val="006A483E"/>
    <w:rsid w:val="006A60A7"/>
    <w:rsid w:val="006A66A9"/>
    <w:rsid w:val="006A6754"/>
    <w:rsid w:val="006A73FB"/>
    <w:rsid w:val="006B33E7"/>
    <w:rsid w:val="006B3AAE"/>
    <w:rsid w:val="006B6CDA"/>
    <w:rsid w:val="006B7974"/>
    <w:rsid w:val="006B7FE6"/>
    <w:rsid w:val="006C176D"/>
    <w:rsid w:val="006C27A7"/>
    <w:rsid w:val="006C5457"/>
    <w:rsid w:val="006C6D32"/>
    <w:rsid w:val="006D17AD"/>
    <w:rsid w:val="006D3104"/>
    <w:rsid w:val="006D3219"/>
    <w:rsid w:val="006D6912"/>
    <w:rsid w:val="006D6B20"/>
    <w:rsid w:val="006D75CE"/>
    <w:rsid w:val="006E1A10"/>
    <w:rsid w:val="006E2A08"/>
    <w:rsid w:val="006E3A5E"/>
    <w:rsid w:val="006E4922"/>
    <w:rsid w:val="006E54D9"/>
    <w:rsid w:val="006E6DAC"/>
    <w:rsid w:val="006E70C0"/>
    <w:rsid w:val="006F3A21"/>
    <w:rsid w:val="006F49A9"/>
    <w:rsid w:val="006F699A"/>
    <w:rsid w:val="006F7322"/>
    <w:rsid w:val="0070147F"/>
    <w:rsid w:val="007024E4"/>
    <w:rsid w:val="007033E6"/>
    <w:rsid w:val="00705539"/>
    <w:rsid w:val="00711DBD"/>
    <w:rsid w:val="00714A2D"/>
    <w:rsid w:val="00715C0F"/>
    <w:rsid w:val="00720A1F"/>
    <w:rsid w:val="007211F1"/>
    <w:rsid w:val="007214DE"/>
    <w:rsid w:val="00723A89"/>
    <w:rsid w:val="00723E46"/>
    <w:rsid w:val="007241C9"/>
    <w:rsid w:val="007242D8"/>
    <w:rsid w:val="007244E1"/>
    <w:rsid w:val="00725DF9"/>
    <w:rsid w:val="00727560"/>
    <w:rsid w:val="007276EC"/>
    <w:rsid w:val="00727B2B"/>
    <w:rsid w:val="00733146"/>
    <w:rsid w:val="007340CE"/>
    <w:rsid w:val="0073535C"/>
    <w:rsid w:val="00735AA5"/>
    <w:rsid w:val="007371FE"/>
    <w:rsid w:val="007411F3"/>
    <w:rsid w:val="007413B1"/>
    <w:rsid w:val="007421C9"/>
    <w:rsid w:val="00743BEC"/>
    <w:rsid w:val="007441C5"/>
    <w:rsid w:val="00744B9D"/>
    <w:rsid w:val="00745906"/>
    <w:rsid w:val="007468DD"/>
    <w:rsid w:val="00746EFD"/>
    <w:rsid w:val="00747C9C"/>
    <w:rsid w:val="00747F54"/>
    <w:rsid w:val="0075294E"/>
    <w:rsid w:val="00752E33"/>
    <w:rsid w:val="007536AF"/>
    <w:rsid w:val="00754F6D"/>
    <w:rsid w:val="00760349"/>
    <w:rsid w:val="00762C8F"/>
    <w:rsid w:val="00764018"/>
    <w:rsid w:val="007647EB"/>
    <w:rsid w:val="00765B7C"/>
    <w:rsid w:val="00770977"/>
    <w:rsid w:val="00771ECD"/>
    <w:rsid w:val="00771F84"/>
    <w:rsid w:val="00772B25"/>
    <w:rsid w:val="00772C71"/>
    <w:rsid w:val="00773645"/>
    <w:rsid w:val="00773678"/>
    <w:rsid w:val="00773AA4"/>
    <w:rsid w:val="00773D03"/>
    <w:rsid w:val="0077519D"/>
    <w:rsid w:val="00780423"/>
    <w:rsid w:val="00780DAA"/>
    <w:rsid w:val="00785B10"/>
    <w:rsid w:val="00785F9A"/>
    <w:rsid w:val="007906A7"/>
    <w:rsid w:val="0079070F"/>
    <w:rsid w:val="00790749"/>
    <w:rsid w:val="00792006"/>
    <w:rsid w:val="00792551"/>
    <w:rsid w:val="00793176"/>
    <w:rsid w:val="00795485"/>
    <w:rsid w:val="00795BCD"/>
    <w:rsid w:val="00797510"/>
    <w:rsid w:val="00797C31"/>
    <w:rsid w:val="007A2C3B"/>
    <w:rsid w:val="007A3610"/>
    <w:rsid w:val="007A361E"/>
    <w:rsid w:val="007A3A5C"/>
    <w:rsid w:val="007A3F0D"/>
    <w:rsid w:val="007A4F95"/>
    <w:rsid w:val="007A69EF"/>
    <w:rsid w:val="007B0AE1"/>
    <w:rsid w:val="007B13F5"/>
    <w:rsid w:val="007B38A0"/>
    <w:rsid w:val="007B391D"/>
    <w:rsid w:val="007B39BC"/>
    <w:rsid w:val="007B61FC"/>
    <w:rsid w:val="007B642A"/>
    <w:rsid w:val="007C0803"/>
    <w:rsid w:val="007C08CD"/>
    <w:rsid w:val="007C336F"/>
    <w:rsid w:val="007C37EE"/>
    <w:rsid w:val="007C6429"/>
    <w:rsid w:val="007C69DF"/>
    <w:rsid w:val="007D068D"/>
    <w:rsid w:val="007D0765"/>
    <w:rsid w:val="007D10E6"/>
    <w:rsid w:val="007D1196"/>
    <w:rsid w:val="007D35E3"/>
    <w:rsid w:val="007D60B9"/>
    <w:rsid w:val="007D6CCB"/>
    <w:rsid w:val="007D7500"/>
    <w:rsid w:val="007E001E"/>
    <w:rsid w:val="007E194E"/>
    <w:rsid w:val="007E238D"/>
    <w:rsid w:val="007E263D"/>
    <w:rsid w:val="007E616D"/>
    <w:rsid w:val="007E74F3"/>
    <w:rsid w:val="007F0D55"/>
    <w:rsid w:val="007F1124"/>
    <w:rsid w:val="007F2234"/>
    <w:rsid w:val="007F4029"/>
    <w:rsid w:val="0080310C"/>
    <w:rsid w:val="00803602"/>
    <w:rsid w:val="00805438"/>
    <w:rsid w:val="0080755D"/>
    <w:rsid w:val="008102DA"/>
    <w:rsid w:val="00810F3A"/>
    <w:rsid w:val="00810F93"/>
    <w:rsid w:val="0081200F"/>
    <w:rsid w:val="00812270"/>
    <w:rsid w:val="0081298D"/>
    <w:rsid w:val="00812F8C"/>
    <w:rsid w:val="00814FE5"/>
    <w:rsid w:val="00815B48"/>
    <w:rsid w:val="0081643F"/>
    <w:rsid w:val="008167DB"/>
    <w:rsid w:val="00816A70"/>
    <w:rsid w:val="00821D64"/>
    <w:rsid w:val="00822FAB"/>
    <w:rsid w:val="0082549D"/>
    <w:rsid w:val="00825A4C"/>
    <w:rsid w:val="008262D0"/>
    <w:rsid w:val="00832BE1"/>
    <w:rsid w:val="00833FC4"/>
    <w:rsid w:val="00834430"/>
    <w:rsid w:val="00835878"/>
    <w:rsid w:val="00835C40"/>
    <w:rsid w:val="00836C87"/>
    <w:rsid w:val="008409C7"/>
    <w:rsid w:val="00840B31"/>
    <w:rsid w:val="008420A7"/>
    <w:rsid w:val="008428EE"/>
    <w:rsid w:val="0084382F"/>
    <w:rsid w:val="008447BC"/>
    <w:rsid w:val="00844A9A"/>
    <w:rsid w:val="00845259"/>
    <w:rsid w:val="00845589"/>
    <w:rsid w:val="00846370"/>
    <w:rsid w:val="00846FBA"/>
    <w:rsid w:val="008477BB"/>
    <w:rsid w:val="00847B0A"/>
    <w:rsid w:val="008518B8"/>
    <w:rsid w:val="00852286"/>
    <w:rsid w:val="0085371E"/>
    <w:rsid w:val="0085443C"/>
    <w:rsid w:val="00854E0B"/>
    <w:rsid w:val="008562B8"/>
    <w:rsid w:val="0086221B"/>
    <w:rsid w:val="008629B3"/>
    <w:rsid w:val="00863DA5"/>
    <w:rsid w:val="00865169"/>
    <w:rsid w:val="00870DEF"/>
    <w:rsid w:val="00871445"/>
    <w:rsid w:val="00871B45"/>
    <w:rsid w:val="00872780"/>
    <w:rsid w:val="00873437"/>
    <w:rsid w:val="008734A9"/>
    <w:rsid w:val="008736EA"/>
    <w:rsid w:val="00874836"/>
    <w:rsid w:val="0087490D"/>
    <w:rsid w:val="00876A86"/>
    <w:rsid w:val="00877438"/>
    <w:rsid w:val="00880352"/>
    <w:rsid w:val="00881E68"/>
    <w:rsid w:val="008874B9"/>
    <w:rsid w:val="00887F01"/>
    <w:rsid w:val="008910C4"/>
    <w:rsid w:val="0089264D"/>
    <w:rsid w:val="00892B14"/>
    <w:rsid w:val="00894016"/>
    <w:rsid w:val="00895228"/>
    <w:rsid w:val="008960B4"/>
    <w:rsid w:val="00896321"/>
    <w:rsid w:val="00897947"/>
    <w:rsid w:val="00897999"/>
    <w:rsid w:val="008A041A"/>
    <w:rsid w:val="008A06ED"/>
    <w:rsid w:val="008A4987"/>
    <w:rsid w:val="008A5D6E"/>
    <w:rsid w:val="008A62AA"/>
    <w:rsid w:val="008A66C4"/>
    <w:rsid w:val="008A6BEB"/>
    <w:rsid w:val="008A6E56"/>
    <w:rsid w:val="008B0162"/>
    <w:rsid w:val="008B091B"/>
    <w:rsid w:val="008B1422"/>
    <w:rsid w:val="008B18EA"/>
    <w:rsid w:val="008B26CC"/>
    <w:rsid w:val="008B44EF"/>
    <w:rsid w:val="008B5720"/>
    <w:rsid w:val="008B60E8"/>
    <w:rsid w:val="008C0607"/>
    <w:rsid w:val="008C266D"/>
    <w:rsid w:val="008C3B2B"/>
    <w:rsid w:val="008C6053"/>
    <w:rsid w:val="008C6B35"/>
    <w:rsid w:val="008D1B00"/>
    <w:rsid w:val="008D58E2"/>
    <w:rsid w:val="008D6E25"/>
    <w:rsid w:val="008D7071"/>
    <w:rsid w:val="008D76E3"/>
    <w:rsid w:val="008E15A4"/>
    <w:rsid w:val="008E1E90"/>
    <w:rsid w:val="008E22D9"/>
    <w:rsid w:val="008E2CCF"/>
    <w:rsid w:val="008E4408"/>
    <w:rsid w:val="008E6271"/>
    <w:rsid w:val="008E6675"/>
    <w:rsid w:val="008E74DA"/>
    <w:rsid w:val="008E7A36"/>
    <w:rsid w:val="008F0729"/>
    <w:rsid w:val="008F1072"/>
    <w:rsid w:val="008F6980"/>
    <w:rsid w:val="008F718C"/>
    <w:rsid w:val="00902C2C"/>
    <w:rsid w:val="00903F2B"/>
    <w:rsid w:val="009046F9"/>
    <w:rsid w:val="00904C04"/>
    <w:rsid w:val="0090592C"/>
    <w:rsid w:val="00906073"/>
    <w:rsid w:val="00906601"/>
    <w:rsid w:val="0091200D"/>
    <w:rsid w:val="00912D76"/>
    <w:rsid w:val="00912D78"/>
    <w:rsid w:val="00914319"/>
    <w:rsid w:val="00914957"/>
    <w:rsid w:val="009152D4"/>
    <w:rsid w:val="00915487"/>
    <w:rsid w:val="00915A14"/>
    <w:rsid w:val="00915C4A"/>
    <w:rsid w:val="009162D8"/>
    <w:rsid w:val="009163FB"/>
    <w:rsid w:val="00916CC2"/>
    <w:rsid w:val="00917F4A"/>
    <w:rsid w:val="009207C0"/>
    <w:rsid w:val="00920DAD"/>
    <w:rsid w:val="00920EAD"/>
    <w:rsid w:val="00921262"/>
    <w:rsid w:val="00922475"/>
    <w:rsid w:val="00924459"/>
    <w:rsid w:val="0092497E"/>
    <w:rsid w:val="00926B6A"/>
    <w:rsid w:val="00927AD2"/>
    <w:rsid w:val="00930525"/>
    <w:rsid w:val="0093328A"/>
    <w:rsid w:val="00933F9E"/>
    <w:rsid w:val="00934F13"/>
    <w:rsid w:val="00936C9B"/>
    <w:rsid w:val="009373D0"/>
    <w:rsid w:val="0093777B"/>
    <w:rsid w:val="00940BA3"/>
    <w:rsid w:val="00941434"/>
    <w:rsid w:val="0094180C"/>
    <w:rsid w:val="00941AE7"/>
    <w:rsid w:val="00943428"/>
    <w:rsid w:val="009438F1"/>
    <w:rsid w:val="00945E3C"/>
    <w:rsid w:val="0094784C"/>
    <w:rsid w:val="00952FBA"/>
    <w:rsid w:val="00954F89"/>
    <w:rsid w:val="00957484"/>
    <w:rsid w:val="00960061"/>
    <w:rsid w:val="009611C4"/>
    <w:rsid w:val="009615B0"/>
    <w:rsid w:val="00962900"/>
    <w:rsid w:val="00962A4A"/>
    <w:rsid w:val="00962D33"/>
    <w:rsid w:val="00963F54"/>
    <w:rsid w:val="00964337"/>
    <w:rsid w:val="00970CCB"/>
    <w:rsid w:val="00970EE6"/>
    <w:rsid w:val="00971633"/>
    <w:rsid w:val="009718E3"/>
    <w:rsid w:val="00972E12"/>
    <w:rsid w:val="00972F43"/>
    <w:rsid w:val="00973270"/>
    <w:rsid w:val="0097357F"/>
    <w:rsid w:val="0097395B"/>
    <w:rsid w:val="00976037"/>
    <w:rsid w:val="00976306"/>
    <w:rsid w:val="009779EE"/>
    <w:rsid w:val="00977C4D"/>
    <w:rsid w:val="00981FFE"/>
    <w:rsid w:val="00982344"/>
    <w:rsid w:val="0098244D"/>
    <w:rsid w:val="00982C7F"/>
    <w:rsid w:val="009861FC"/>
    <w:rsid w:val="0098640C"/>
    <w:rsid w:val="00990A1D"/>
    <w:rsid w:val="0099107E"/>
    <w:rsid w:val="0099261C"/>
    <w:rsid w:val="00992A54"/>
    <w:rsid w:val="00992F83"/>
    <w:rsid w:val="00993210"/>
    <w:rsid w:val="00994576"/>
    <w:rsid w:val="00996D9C"/>
    <w:rsid w:val="00997065"/>
    <w:rsid w:val="009A05C6"/>
    <w:rsid w:val="009A39F1"/>
    <w:rsid w:val="009A53D1"/>
    <w:rsid w:val="009A6EDC"/>
    <w:rsid w:val="009A79FE"/>
    <w:rsid w:val="009B13F2"/>
    <w:rsid w:val="009B2862"/>
    <w:rsid w:val="009B3C8F"/>
    <w:rsid w:val="009B47AF"/>
    <w:rsid w:val="009B484D"/>
    <w:rsid w:val="009B495D"/>
    <w:rsid w:val="009C15FB"/>
    <w:rsid w:val="009C2CCA"/>
    <w:rsid w:val="009C4DB4"/>
    <w:rsid w:val="009C5DFE"/>
    <w:rsid w:val="009C61ED"/>
    <w:rsid w:val="009C64AF"/>
    <w:rsid w:val="009C722D"/>
    <w:rsid w:val="009C7579"/>
    <w:rsid w:val="009C76C4"/>
    <w:rsid w:val="009C7F95"/>
    <w:rsid w:val="009D1B20"/>
    <w:rsid w:val="009D27D6"/>
    <w:rsid w:val="009D3877"/>
    <w:rsid w:val="009D5970"/>
    <w:rsid w:val="009D6512"/>
    <w:rsid w:val="009D6532"/>
    <w:rsid w:val="009E0E2A"/>
    <w:rsid w:val="009E1073"/>
    <w:rsid w:val="009E139E"/>
    <w:rsid w:val="009E256A"/>
    <w:rsid w:val="009E3E55"/>
    <w:rsid w:val="009E487D"/>
    <w:rsid w:val="009E5B3C"/>
    <w:rsid w:val="009E6F97"/>
    <w:rsid w:val="009E7D85"/>
    <w:rsid w:val="009F2419"/>
    <w:rsid w:val="009F4874"/>
    <w:rsid w:val="009F5616"/>
    <w:rsid w:val="009F66D4"/>
    <w:rsid w:val="009F7CD9"/>
    <w:rsid w:val="00A00BE8"/>
    <w:rsid w:val="00A01590"/>
    <w:rsid w:val="00A02E8F"/>
    <w:rsid w:val="00A03AB7"/>
    <w:rsid w:val="00A03E5A"/>
    <w:rsid w:val="00A063A4"/>
    <w:rsid w:val="00A067C4"/>
    <w:rsid w:val="00A10738"/>
    <w:rsid w:val="00A122C3"/>
    <w:rsid w:val="00A12589"/>
    <w:rsid w:val="00A13F25"/>
    <w:rsid w:val="00A1489C"/>
    <w:rsid w:val="00A21A00"/>
    <w:rsid w:val="00A2230C"/>
    <w:rsid w:val="00A252A7"/>
    <w:rsid w:val="00A26246"/>
    <w:rsid w:val="00A304AA"/>
    <w:rsid w:val="00A311A3"/>
    <w:rsid w:val="00A31217"/>
    <w:rsid w:val="00A3276C"/>
    <w:rsid w:val="00A33FA0"/>
    <w:rsid w:val="00A3654F"/>
    <w:rsid w:val="00A41A16"/>
    <w:rsid w:val="00A4218E"/>
    <w:rsid w:val="00A42CBA"/>
    <w:rsid w:val="00A43774"/>
    <w:rsid w:val="00A507FA"/>
    <w:rsid w:val="00A509C3"/>
    <w:rsid w:val="00A51874"/>
    <w:rsid w:val="00A571A3"/>
    <w:rsid w:val="00A57E80"/>
    <w:rsid w:val="00A617CF"/>
    <w:rsid w:val="00A62EBB"/>
    <w:rsid w:val="00A6332F"/>
    <w:rsid w:val="00A63A39"/>
    <w:rsid w:val="00A64086"/>
    <w:rsid w:val="00A64E8C"/>
    <w:rsid w:val="00A67E9A"/>
    <w:rsid w:val="00A744FC"/>
    <w:rsid w:val="00A77010"/>
    <w:rsid w:val="00A82B77"/>
    <w:rsid w:val="00A835EC"/>
    <w:rsid w:val="00A845B6"/>
    <w:rsid w:val="00A851A5"/>
    <w:rsid w:val="00A85968"/>
    <w:rsid w:val="00A91466"/>
    <w:rsid w:val="00A9245C"/>
    <w:rsid w:val="00A933FB"/>
    <w:rsid w:val="00A9383D"/>
    <w:rsid w:val="00A94347"/>
    <w:rsid w:val="00A9436C"/>
    <w:rsid w:val="00A948C9"/>
    <w:rsid w:val="00A9551B"/>
    <w:rsid w:val="00A95638"/>
    <w:rsid w:val="00A96160"/>
    <w:rsid w:val="00A969B0"/>
    <w:rsid w:val="00AA0BBA"/>
    <w:rsid w:val="00AA3516"/>
    <w:rsid w:val="00AA46CD"/>
    <w:rsid w:val="00AA49C1"/>
    <w:rsid w:val="00AA4C0D"/>
    <w:rsid w:val="00AA50AC"/>
    <w:rsid w:val="00AA5190"/>
    <w:rsid w:val="00AA5470"/>
    <w:rsid w:val="00AA7491"/>
    <w:rsid w:val="00AB3017"/>
    <w:rsid w:val="00AB35E6"/>
    <w:rsid w:val="00AB3710"/>
    <w:rsid w:val="00AB44F4"/>
    <w:rsid w:val="00AB5055"/>
    <w:rsid w:val="00AB53A4"/>
    <w:rsid w:val="00AB776E"/>
    <w:rsid w:val="00AC148C"/>
    <w:rsid w:val="00AC1653"/>
    <w:rsid w:val="00AC369F"/>
    <w:rsid w:val="00AC4596"/>
    <w:rsid w:val="00AC5D3A"/>
    <w:rsid w:val="00AD1866"/>
    <w:rsid w:val="00AD2F64"/>
    <w:rsid w:val="00AD3B03"/>
    <w:rsid w:val="00AD3D6A"/>
    <w:rsid w:val="00AD4F6C"/>
    <w:rsid w:val="00AD7106"/>
    <w:rsid w:val="00AD7ADE"/>
    <w:rsid w:val="00AE0B60"/>
    <w:rsid w:val="00AE0BDF"/>
    <w:rsid w:val="00AE36E3"/>
    <w:rsid w:val="00AE3A6A"/>
    <w:rsid w:val="00AE6D6C"/>
    <w:rsid w:val="00AE77A3"/>
    <w:rsid w:val="00AE79B4"/>
    <w:rsid w:val="00AE7FC8"/>
    <w:rsid w:val="00AF067C"/>
    <w:rsid w:val="00AF199F"/>
    <w:rsid w:val="00AF2907"/>
    <w:rsid w:val="00AF3538"/>
    <w:rsid w:val="00AF5497"/>
    <w:rsid w:val="00AF5B17"/>
    <w:rsid w:val="00AF6193"/>
    <w:rsid w:val="00AF66D1"/>
    <w:rsid w:val="00AF6F95"/>
    <w:rsid w:val="00B01522"/>
    <w:rsid w:val="00B017FC"/>
    <w:rsid w:val="00B0419A"/>
    <w:rsid w:val="00B053C6"/>
    <w:rsid w:val="00B056AD"/>
    <w:rsid w:val="00B0605C"/>
    <w:rsid w:val="00B062D2"/>
    <w:rsid w:val="00B062E3"/>
    <w:rsid w:val="00B07CEC"/>
    <w:rsid w:val="00B11373"/>
    <w:rsid w:val="00B131AD"/>
    <w:rsid w:val="00B13DFE"/>
    <w:rsid w:val="00B14143"/>
    <w:rsid w:val="00B14A0C"/>
    <w:rsid w:val="00B15269"/>
    <w:rsid w:val="00B16197"/>
    <w:rsid w:val="00B1623F"/>
    <w:rsid w:val="00B16743"/>
    <w:rsid w:val="00B17C4A"/>
    <w:rsid w:val="00B20004"/>
    <w:rsid w:val="00B20D8E"/>
    <w:rsid w:val="00B2260D"/>
    <w:rsid w:val="00B22B14"/>
    <w:rsid w:val="00B26F35"/>
    <w:rsid w:val="00B27E36"/>
    <w:rsid w:val="00B302D1"/>
    <w:rsid w:val="00B32E0F"/>
    <w:rsid w:val="00B33A13"/>
    <w:rsid w:val="00B33B77"/>
    <w:rsid w:val="00B34DE3"/>
    <w:rsid w:val="00B359FD"/>
    <w:rsid w:val="00B35A64"/>
    <w:rsid w:val="00B36FC1"/>
    <w:rsid w:val="00B40622"/>
    <w:rsid w:val="00B408F0"/>
    <w:rsid w:val="00B4151C"/>
    <w:rsid w:val="00B41C62"/>
    <w:rsid w:val="00B42BC2"/>
    <w:rsid w:val="00B45689"/>
    <w:rsid w:val="00B46AF4"/>
    <w:rsid w:val="00B46B59"/>
    <w:rsid w:val="00B473AB"/>
    <w:rsid w:val="00B47D26"/>
    <w:rsid w:val="00B50729"/>
    <w:rsid w:val="00B57156"/>
    <w:rsid w:val="00B60B86"/>
    <w:rsid w:val="00B6131D"/>
    <w:rsid w:val="00B70D1F"/>
    <w:rsid w:val="00B71C59"/>
    <w:rsid w:val="00B73AE5"/>
    <w:rsid w:val="00B75A0C"/>
    <w:rsid w:val="00B8057A"/>
    <w:rsid w:val="00B80984"/>
    <w:rsid w:val="00B80E7C"/>
    <w:rsid w:val="00B82202"/>
    <w:rsid w:val="00B825EB"/>
    <w:rsid w:val="00B84819"/>
    <w:rsid w:val="00B85A33"/>
    <w:rsid w:val="00B867AC"/>
    <w:rsid w:val="00B9139D"/>
    <w:rsid w:val="00B917B3"/>
    <w:rsid w:val="00B939DF"/>
    <w:rsid w:val="00BA1814"/>
    <w:rsid w:val="00BA4738"/>
    <w:rsid w:val="00BA554C"/>
    <w:rsid w:val="00BA765C"/>
    <w:rsid w:val="00BA7A4C"/>
    <w:rsid w:val="00BB10C1"/>
    <w:rsid w:val="00BB2A57"/>
    <w:rsid w:val="00BB3A70"/>
    <w:rsid w:val="00BB4D8F"/>
    <w:rsid w:val="00BB53A0"/>
    <w:rsid w:val="00BB5E10"/>
    <w:rsid w:val="00BB686E"/>
    <w:rsid w:val="00BB6CC0"/>
    <w:rsid w:val="00BB6D8F"/>
    <w:rsid w:val="00BC01E0"/>
    <w:rsid w:val="00BC1512"/>
    <w:rsid w:val="00BC1E67"/>
    <w:rsid w:val="00BC22C8"/>
    <w:rsid w:val="00BC23DD"/>
    <w:rsid w:val="00BC2F3E"/>
    <w:rsid w:val="00BC3A8B"/>
    <w:rsid w:val="00BC47C8"/>
    <w:rsid w:val="00BC4D59"/>
    <w:rsid w:val="00BC596D"/>
    <w:rsid w:val="00BC5BA2"/>
    <w:rsid w:val="00BC5C39"/>
    <w:rsid w:val="00BC6405"/>
    <w:rsid w:val="00BC75C5"/>
    <w:rsid w:val="00BD14E9"/>
    <w:rsid w:val="00BD2496"/>
    <w:rsid w:val="00BD275A"/>
    <w:rsid w:val="00BD37A7"/>
    <w:rsid w:val="00BD489C"/>
    <w:rsid w:val="00BD5ACB"/>
    <w:rsid w:val="00BD62ED"/>
    <w:rsid w:val="00BE1954"/>
    <w:rsid w:val="00BE1CD5"/>
    <w:rsid w:val="00BE47F3"/>
    <w:rsid w:val="00BE5711"/>
    <w:rsid w:val="00BE5A36"/>
    <w:rsid w:val="00BE7D75"/>
    <w:rsid w:val="00BF01F8"/>
    <w:rsid w:val="00BF0ECF"/>
    <w:rsid w:val="00BF15BF"/>
    <w:rsid w:val="00BF2401"/>
    <w:rsid w:val="00BF25C7"/>
    <w:rsid w:val="00BF4A11"/>
    <w:rsid w:val="00BF4A20"/>
    <w:rsid w:val="00BF5751"/>
    <w:rsid w:val="00C00015"/>
    <w:rsid w:val="00C00647"/>
    <w:rsid w:val="00C02BB2"/>
    <w:rsid w:val="00C040FB"/>
    <w:rsid w:val="00C06F93"/>
    <w:rsid w:val="00C076AC"/>
    <w:rsid w:val="00C117AD"/>
    <w:rsid w:val="00C12634"/>
    <w:rsid w:val="00C132F9"/>
    <w:rsid w:val="00C145DA"/>
    <w:rsid w:val="00C14EDC"/>
    <w:rsid w:val="00C1661C"/>
    <w:rsid w:val="00C17625"/>
    <w:rsid w:val="00C212F8"/>
    <w:rsid w:val="00C21EF0"/>
    <w:rsid w:val="00C22587"/>
    <w:rsid w:val="00C22847"/>
    <w:rsid w:val="00C22BA8"/>
    <w:rsid w:val="00C22BE5"/>
    <w:rsid w:val="00C22DD4"/>
    <w:rsid w:val="00C23FDD"/>
    <w:rsid w:val="00C243D6"/>
    <w:rsid w:val="00C24E82"/>
    <w:rsid w:val="00C25880"/>
    <w:rsid w:val="00C26D95"/>
    <w:rsid w:val="00C26DB8"/>
    <w:rsid w:val="00C301F1"/>
    <w:rsid w:val="00C314E3"/>
    <w:rsid w:val="00C316B3"/>
    <w:rsid w:val="00C342D0"/>
    <w:rsid w:val="00C34508"/>
    <w:rsid w:val="00C34FF5"/>
    <w:rsid w:val="00C35801"/>
    <w:rsid w:val="00C3700B"/>
    <w:rsid w:val="00C370F9"/>
    <w:rsid w:val="00C37217"/>
    <w:rsid w:val="00C4168C"/>
    <w:rsid w:val="00C438A2"/>
    <w:rsid w:val="00C469F0"/>
    <w:rsid w:val="00C5053B"/>
    <w:rsid w:val="00C50828"/>
    <w:rsid w:val="00C50DB9"/>
    <w:rsid w:val="00C51ADA"/>
    <w:rsid w:val="00C52632"/>
    <w:rsid w:val="00C5275E"/>
    <w:rsid w:val="00C534E1"/>
    <w:rsid w:val="00C536E2"/>
    <w:rsid w:val="00C537FB"/>
    <w:rsid w:val="00C53B37"/>
    <w:rsid w:val="00C55DE8"/>
    <w:rsid w:val="00C563FF"/>
    <w:rsid w:val="00C577CC"/>
    <w:rsid w:val="00C607C5"/>
    <w:rsid w:val="00C61307"/>
    <w:rsid w:val="00C622B3"/>
    <w:rsid w:val="00C627EE"/>
    <w:rsid w:val="00C65441"/>
    <w:rsid w:val="00C655BD"/>
    <w:rsid w:val="00C6738B"/>
    <w:rsid w:val="00C7017C"/>
    <w:rsid w:val="00C7037B"/>
    <w:rsid w:val="00C707EE"/>
    <w:rsid w:val="00C72753"/>
    <w:rsid w:val="00C72DE3"/>
    <w:rsid w:val="00C73B6A"/>
    <w:rsid w:val="00C76AD0"/>
    <w:rsid w:val="00C77AEE"/>
    <w:rsid w:val="00C80418"/>
    <w:rsid w:val="00C839A5"/>
    <w:rsid w:val="00C83F32"/>
    <w:rsid w:val="00C84360"/>
    <w:rsid w:val="00C8621E"/>
    <w:rsid w:val="00C9069E"/>
    <w:rsid w:val="00C90AFB"/>
    <w:rsid w:val="00C9525A"/>
    <w:rsid w:val="00C95C63"/>
    <w:rsid w:val="00C975FD"/>
    <w:rsid w:val="00C97F08"/>
    <w:rsid w:val="00CA06DE"/>
    <w:rsid w:val="00CA0B51"/>
    <w:rsid w:val="00CA48C1"/>
    <w:rsid w:val="00CA51E6"/>
    <w:rsid w:val="00CA555B"/>
    <w:rsid w:val="00CA71D8"/>
    <w:rsid w:val="00CA7C40"/>
    <w:rsid w:val="00CB074E"/>
    <w:rsid w:val="00CB1762"/>
    <w:rsid w:val="00CB240F"/>
    <w:rsid w:val="00CB2635"/>
    <w:rsid w:val="00CB34B7"/>
    <w:rsid w:val="00CB5271"/>
    <w:rsid w:val="00CB5DDA"/>
    <w:rsid w:val="00CB6B84"/>
    <w:rsid w:val="00CB7F2D"/>
    <w:rsid w:val="00CC119A"/>
    <w:rsid w:val="00CC181D"/>
    <w:rsid w:val="00CC1906"/>
    <w:rsid w:val="00CC1DC6"/>
    <w:rsid w:val="00CC333B"/>
    <w:rsid w:val="00CC36E9"/>
    <w:rsid w:val="00CD0339"/>
    <w:rsid w:val="00CD0F61"/>
    <w:rsid w:val="00CD100C"/>
    <w:rsid w:val="00CD2D54"/>
    <w:rsid w:val="00CD371A"/>
    <w:rsid w:val="00CD540F"/>
    <w:rsid w:val="00CD55BD"/>
    <w:rsid w:val="00CD6FE0"/>
    <w:rsid w:val="00CD7D3A"/>
    <w:rsid w:val="00CE0BC7"/>
    <w:rsid w:val="00CE2366"/>
    <w:rsid w:val="00CE2870"/>
    <w:rsid w:val="00CE3926"/>
    <w:rsid w:val="00CE7F68"/>
    <w:rsid w:val="00CF0058"/>
    <w:rsid w:val="00CF146A"/>
    <w:rsid w:val="00CF1512"/>
    <w:rsid w:val="00CF2AA2"/>
    <w:rsid w:val="00D00FAC"/>
    <w:rsid w:val="00D012A3"/>
    <w:rsid w:val="00D054D7"/>
    <w:rsid w:val="00D06366"/>
    <w:rsid w:val="00D07DC2"/>
    <w:rsid w:val="00D07F82"/>
    <w:rsid w:val="00D10B0F"/>
    <w:rsid w:val="00D11141"/>
    <w:rsid w:val="00D11414"/>
    <w:rsid w:val="00D127DD"/>
    <w:rsid w:val="00D13A98"/>
    <w:rsid w:val="00D15372"/>
    <w:rsid w:val="00D1539D"/>
    <w:rsid w:val="00D15E90"/>
    <w:rsid w:val="00D1778F"/>
    <w:rsid w:val="00D1791F"/>
    <w:rsid w:val="00D17C2E"/>
    <w:rsid w:val="00D200CA"/>
    <w:rsid w:val="00D21786"/>
    <w:rsid w:val="00D227D6"/>
    <w:rsid w:val="00D233AD"/>
    <w:rsid w:val="00D2442D"/>
    <w:rsid w:val="00D24CAF"/>
    <w:rsid w:val="00D2599F"/>
    <w:rsid w:val="00D30BB8"/>
    <w:rsid w:val="00D30E01"/>
    <w:rsid w:val="00D31FB1"/>
    <w:rsid w:val="00D40B25"/>
    <w:rsid w:val="00D4330D"/>
    <w:rsid w:val="00D435C8"/>
    <w:rsid w:val="00D436CB"/>
    <w:rsid w:val="00D43BFE"/>
    <w:rsid w:val="00D44604"/>
    <w:rsid w:val="00D4514F"/>
    <w:rsid w:val="00D45A9F"/>
    <w:rsid w:val="00D50176"/>
    <w:rsid w:val="00D51C3D"/>
    <w:rsid w:val="00D53225"/>
    <w:rsid w:val="00D54B74"/>
    <w:rsid w:val="00D55F91"/>
    <w:rsid w:val="00D56803"/>
    <w:rsid w:val="00D613A7"/>
    <w:rsid w:val="00D61B9E"/>
    <w:rsid w:val="00D64BE9"/>
    <w:rsid w:val="00D658F5"/>
    <w:rsid w:val="00D661BC"/>
    <w:rsid w:val="00D67262"/>
    <w:rsid w:val="00D70441"/>
    <w:rsid w:val="00D71831"/>
    <w:rsid w:val="00D71CF4"/>
    <w:rsid w:val="00D72D80"/>
    <w:rsid w:val="00D7540B"/>
    <w:rsid w:val="00D75534"/>
    <w:rsid w:val="00D81EA5"/>
    <w:rsid w:val="00D83149"/>
    <w:rsid w:val="00D835F3"/>
    <w:rsid w:val="00D841D5"/>
    <w:rsid w:val="00D85BB3"/>
    <w:rsid w:val="00D86DCF"/>
    <w:rsid w:val="00D91CFD"/>
    <w:rsid w:val="00D95E2E"/>
    <w:rsid w:val="00D96758"/>
    <w:rsid w:val="00D97F3B"/>
    <w:rsid w:val="00DA1B59"/>
    <w:rsid w:val="00DA200F"/>
    <w:rsid w:val="00DA2279"/>
    <w:rsid w:val="00DA2519"/>
    <w:rsid w:val="00DA2CBF"/>
    <w:rsid w:val="00DA3D56"/>
    <w:rsid w:val="00DA3E3B"/>
    <w:rsid w:val="00DA40F6"/>
    <w:rsid w:val="00DA43BE"/>
    <w:rsid w:val="00DA44BB"/>
    <w:rsid w:val="00DA4CFF"/>
    <w:rsid w:val="00DA56D2"/>
    <w:rsid w:val="00DA7BA3"/>
    <w:rsid w:val="00DB0675"/>
    <w:rsid w:val="00DB0AE5"/>
    <w:rsid w:val="00DB231E"/>
    <w:rsid w:val="00DB287F"/>
    <w:rsid w:val="00DB3C9A"/>
    <w:rsid w:val="00DB554F"/>
    <w:rsid w:val="00DB650E"/>
    <w:rsid w:val="00DC14E4"/>
    <w:rsid w:val="00DC16AA"/>
    <w:rsid w:val="00DC1AE7"/>
    <w:rsid w:val="00DC309A"/>
    <w:rsid w:val="00DC35DC"/>
    <w:rsid w:val="00DC3975"/>
    <w:rsid w:val="00DC625D"/>
    <w:rsid w:val="00DC7040"/>
    <w:rsid w:val="00DC7D95"/>
    <w:rsid w:val="00DD2CA1"/>
    <w:rsid w:val="00DD5484"/>
    <w:rsid w:val="00DD5D6A"/>
    <w:rsid w:val="00DE0899"/>
    <w:rsid w:val="00DE0C69"/>
    <w:rsid w:val="00DE1187"/>
    <w:rsid w:val="00DE2A8F"/>
    <w:rsid w:val="00DE333E"/>
    <w:rsid w:val="00DE5499"/>
    <w:rsid w:val="00DE56AE"/>
    <w:rsid w:val="00DE5BEF"/>
    <w:rsid w:val="00DE610D"/>
    <w:rsid w:val="00DF0FB8"/>
    <w:rsid w:val="00DF116E"/>
    <w:rsid w:val="00DF139B"/>
    <w:rsid w:val="00DF39B0"/>
    <w:rsid w:val="00DF4DA2"/>
    <w:rsid w:val="00DF57DD"/>
    <w:rsid w:val="00DF587A"/>
    <w:rsid w:val="00DF6048"/>
    <w:rsid w:val="00DF705C"/>
    <w:rsid w:val="00E009A0"/>
    <w:rsid w:val="00E02D84"/>
    <w:rsid w:val="00E02F08"/>
    <w:rsid w:val="00E0399D"/>
    <w:rsid w:val="00E04002"/>
    <w:rsid w:val="00E05124"/>
    <w:rsid w:val="00E07CBC"/>
    <w:rsid w:val="00E11DA3"/>
    <w:rsid w:val="00E11F03"/>
    <w:rsid w:val="00E13314"/>
    <w:rsid w:val="00E133D1"/>
    <w:rsid w:val="00E13C29"/>
    <w:rsid w:val="00E14896"/>
    <w:rsid w:val="00E14FAE"/>
    <w:rsid w:val="00E15BFD"/>
    <w:rsid w:val="00E15C34"/>
    <w:rsid w:val="00E16357"/>
    <w:rsid w:val="00E17DCB"/>
    <w:rsid w:val="00E20271"/>
    <w:rsid w:val="00E21273"/>
    <w:rsid w:val="00E228BB"/>
    <w:rsid w:val="00E22F78"/>
    <w:rsid w:val="00E247C0"/>
    <w:rsid w:val="00E24972"/>
    <w:rsid w:val="00E25525"/>
    <w:rsid w:val="00E25BF5"/>
    <w:rsid w:val="00E25F09"/>
    <w:rsid w:val="00E26364"/>
    <w:rsid w:val="00E27410"/>
    <w:rsid w:val="00E30491"/>
    <w:rsid w:val="00E31731"/>
    <w:rsid w:val="00E3287F"/>
    <w:rsid w:val="00E32E4B"/>
    <w:rsid w:val="00E33024"/>
    <w:rsid w:val="00E33098"/>
    <w:rsid w:val="00E335BB"/>
    <w:rsid w:val="00E33AFF"/>
    <w:rsid w:val="00E344D7"/>
    <w:rsid w:val="00E35FD5"/>
    <w:rsid w:val="00E3689F"/>
    <w:rsid w:val="00E378AB"/>
    <w:rsid w:val="00E402F1"/>
    <w:rsid w:val="00E40F64"/>
    <w:rsid w:val="00E41A44"/>
    <w:rsid w:val="00E421DD"/>
    <w:rsid w:val="00E42409"/>
    <w:rsid w:val="00E42771"/>
    <w:rsid w:val="00E433F5"/>
    <w:rsid w:val="00E43804"/>
    <w:rsid w:val="00E44178"/>
    <w:rsid w:val="00E476BF"/>
    <w:rsid w:val="00E54877"/>
    <w:rsid w:val="00E549AF"/>
    <w:rsid w:val="00E54C43"/>
    <w:rsid w:val="00E55581"/>
    <w:rsid w:val="00E567F5"/>
    <w:rsid w:val="00E5778D"/>
    <w:rsid w:val="00E628D8"/>
    <w:rsid w:val="00E6370D"/>
    <w:rsid w:val="00E6379D"/>
    <w:rsid w:val="00E63C7E"/>
    <w:rsid w:val="00E65DE3"/>
    <w:rsid w:val="00E66402"/>
    <w:rsid w:val="00E679DD"/>
    <w:rsid w:val="00E702DA"/>
    <w:rsid w:val="00E704DB"/>
    <w:rsid w:val="00E71F38"/>
    <w:rsid w:val="00E72287"/>
    <w:rsid w:val="00E730B7"/>
    <w:rsid w:val="00E73673"/>
    <w:rsid w:val="00E759F1"/>
    <w:rsid w:val="00E779FA"/>
    <w:rsid w:val="00E81E00"/>
    <w:rsid w:val="00E823E7"/>
    <w:rsid w:val="00E82BCA"/>
    <w:rsid w:val="00E82C1F"/>
    <w:rsid w:val="00E83119"/>
    <w:rsid w:val="00E84D59"/>
    <w:rsid w:val="00E84DD4"/>
    <w:rsid w:val="00E87F2A"/>
    <w:rsid w:val="00E90C02"/>
    <w:rsid w:val="00E91252"/>
    <w:rsid w:val="00E91ED7"/>
    <w:rsid w:val="00E92E0F"/>
    <w:rsid w:val="00E93661"/>
    <w:rsid w:val="00E948FC"/>
    <w:rsid w:val="00E94B33"/>
    <w:rsid w:val="00E97417"/>
    <w:rsid w:val="00E97889"/>
    <w:rsid w:val="00E978EA"/>
    <w:rsid w:val="00E979EE"/>
    <w:rsid w:val="00EA2089"/>
    <w:rsid w:val="00EA2D78"/>
    <w:rsid w:val="00EA518C"/>
    <w:rsid w:val="00EA5492"/>
    <w:rsid w:val="00EA7077"/>
    <w:rsid w:val="00EB03BD"/>
    <w:rsid w:val="00EB0C21"/>
    <w:rsid w:val="00EB2A1B"/>
    <w:rsid w:val="00EB370B"/>
    <w:rsid w:val="00EB4401"/>
    <w:rsid w:val="00EB4517"/>
    <w:rsid w:val="00EB454E"/>
    <w:rsid w:val="00EB5466"/>
    <w:rsid w:val="00EB6194"/>
    <w:rsid w:val="00EB61B3"/>
    <w:rsid w:val="00EB7477"/>
    <w:rsid w:val="00EC04D6"/>
    <w:rsid w:val="00EC0680"/>
    <w:rsid w:val="00EC0F06"/>
    <w:rsid w:val="00EC1B11"/>
    <w:rsid w:val="00EC1BF6"/>
    <w:rsid w:val="00EC2077"/>
    <w:rsid w:val="00EC2A6E"/>
    <w:rsid w:val="00EC2C2D"/>
    <w:rsid w:val="00EC35FD"/>
    <w:rsid w:val="00EC3820"/>
    <w:rsid w:val="00EC517C"/>
    <w:rsid w:val="00EC5D6B"/>
    <w:rsid w:val="00EC6F8D"/>
    <w:rsid w:val="00EC7A60"/>
    <w:rsid w:val="00ED0877"/>
    <w:rsid w:val="00ED27C1"/>
    <w:rsid w:val="00ED3B7A"/>
    <w:rsid w:val="00ED44D0"/>
    <w:rsid w:val="00ED46E1"/>
    <w:rsid w:val="00ED4F4D"/>
    <w:rsid w:val="00ED78D0"/>
    <w:rsid w:val="00ED7FAB"/>
    <w:rsid w:val="00EE046C"/>
    <w:rsid w:val="00EE18D8"/>
    <w:rsid w:val="00EE1C8A"/>
    <w:rsid w:val="00EE1EC3"/>
    <w:rsid w:val="00EE54AB"/>
    <w:rsid w:val="00EE55C0"/>
    <w:rsid w:val="00EE6CAF"/>
    <w:rsid w:val="00EE7608"/>
    <w:rsid w:val="00EE7FD5"/>
    <w:rsid w:val="00EF0A50"/>
    <w:rsid w:val="00EF0A5F"/>
    <w:rsid w:val="00EF1AAE"/>
    <w:rsid w:val="00EF232D"/>
    <w:rsid w:val="00EF3FD0"/>
    <w:rsid w:val="00EF407A"/>
    <w:rsid w:val="00EF4E05"/>
    <w:rsid w:val="00EF53AB"/>
    <w:rsid w:val="00EF7AA3"/>
    <w:rsid w:val="00F00B93"/>
    <w:rsid w:val="00F02188"/>
    <w:rsid w:val="00F032BB"/>
    <w:rsid w:val="00F0354A"/>
    <w:rsid w:val="00F04240"/>
    <w:rsid w:val="00F04A36"/>
    <w:rsid w:val="00F06923"/>
    <w:rsid w:val="00F06F20"/>
    <w:rsid w:val="00F11DE5"/>
    <w:rsid w:val="00F123B1"/>
    <w:rsid w:val="00F126C4"/>
    <w:rsid w:val="00F135E8"/>
    <w:rsid w:val="00F14262"/>
    <w:rsid w:val="00F14FC2"/>
    <w:rsid w:val="00F24128"/>
    <w:rsid w:val="00F26065"/>
    <w:rsid w:val="00F26F24"/>
    <w:rsid w:val="00F27840"/>
    <w:rsid w:val="00F27E86"/>
    <w:rsid w:val="00F30D50"/>
    <w:rsid w:val="00F30E08"/>
    <w:rsid w:val="00F32EFF"/>
    <w:rsid w:val="00F342A0"/>
    <w:rsid w:val="00F34536"/>
    <w:rsid w:val="00F35B8C"/>
    <w:rsid w:val="00F3737E"/>
    <w:rsid w:val="00F377A1"/>
    <w:rsid w:val="00F379DD"/>
    <w:rsid w:val="00F37F06"/>
    <w:rsid w:val="00F40D98"/>
    <w:rsid w:val="00F42DFB"/>
    <w:rsid w:val="00F45862"/>
    <w:rsid w:val="00F46DC9"/>
    <w:rsid w:val="00F50AAC"/>
    <w:rsid w:val="00F515BD"/>
    <w:rsid w:val="00F52CE3"/>
    <w:rsid w:val="00F55317"/>
    <w:rsid w:val="00F62A67"/>
    <w:rsid w:val="00F65B29"/>
    <w:rsid w:val="00F65C01"/>
    <w:rsid w:val="00F65C5C"/>
    <w:rsid w:val="00F67507"/>
    <w:rsid w:val="00F6755E"/>
    <w:rsid w:val="00F71722"/>
    <w:rsid w:val="00F72233"/>
    <w:rsid w:val="00F727BC"/>
    <w:rsid w:val="00F72982"/>
    <w:rsid w:val="00F754E3"/>
    <w:rsid w:val="00F7725F"/>
    <w:rsid w:val="00F80832"/>
    <w:rsid w:val="00F80CDF"/>
    <w:rsid w:val="00F80D01"/>
    <w:rsid w:val="00F810F8"/>
    <w:rsid w:val="00F81CEE"/>
    <w:rsid w:val="00F831B2"/>
    <w:rsid w:val="00F86B88"/>
    <w:rsid w:val="00FA2D80"/>
    <w:rsid w:val="00FA3751"/>
    <w:rsid w:val="00FA47DB"/>
    <w:rsid w:val="00FA4A91"/>
    <w:rsid w:val="00FA4AD3"/>
    <w:rsid w:val="00FA4B12"/>
    <w:rsid w:val="00FA6424"/>
    <w:rsid w:val="00FA72A3"/>
    <w:rsid w:val="00FB070C"/>
    <w:rsid w:val="00FB138E"/>
    <w:rsid w:val="00FB202F"/>
    <w:rsid w:val="00FB3AA4"/>
    <w:rsid w:val="00FB44E0"/>
    <w:rsid w:val="00FB45F1"/>
    <w:rsid w:val="00FB58A5"/>
    <w:rsid w:val="00FB6729"/>
    <w:rsid w:val="00FC0C73"/>
    <w:rsid w:val="00FC2F18"/>
    <w:rsid w:val="00FC5343"/>
    <w:rsid w:val="00FC6FB0"/>
    <w:rsid w:val="00FD2542"/>
    <w:rsid w:val="00FD255A"/>
    <w:rsid w:val="00FD2756"/>
    <w:rsid w:val="00FD344F"/>
    <w:rsid w:val="00FD5FDC"/>
    <w:rsid w:val="00FE34BC"/>
    <w:rsid w:val="00FE395A"/>
    <w:rsid w:val="00FE4014"/>
    <w:rsid w:val="00FF28E4"/>
    <w:rsid w:val="00FF374E"/>
    <w:rsid w:val="00FF49F0"/>
    <w:rsid w:val="00FF7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B27B8"/>
  <w15:docId w15:val="{E2DB952E-8659-44BC-A2F9-4423A83C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4DE3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CB5271"/>
    <w:pPr>
      <w:keepNext/>
      <w:tabs>
        <w:tab w:val="num" w:pos="432"/>
      </w:tabs>
      <w:spacing w:line="360" w:lineRule="auto"/>
      <w:ind w:left="432" w:hanging="432"/>
      <w:outlineLvl w:val="0"/>
    </w:pPr>
    <w:rPr>
      <w:rFonts w:ascii="Arial" w:hAnsi="Arial"/>
      <w:bCs/>
      <w:sz w:val="28"/>
    </w:rPr>
  </w:style>
  <w:style w:type="paragraph" w:styleId="Nadpis2">
    <w:name w:val="heading 2"/>
    <w:basedOn w:val="Normln"/>
    <w:next w:val="Normln"/>
    <w:qFormat/>
    <w:rsid w:val="00CB5271"/>
    <w:pPr>
      <w:keepNext/>
      <w:tabs>
        <w:tab w:val="num" w:pos="576"/>
      </w:tabs>
      <w:ind w:left="576" w:hanging="576"/>
      <w:outlineLvl w:val="1"/>
    </w:pPr>
    <w:rPr>
      <w:rFonts w:ascii="Arial" w:hAnsi="Arial" w:cs="Arial"/>
      <w:sz w:val="24"/>
    </w:rPr>
  </w:style>
  <w:style w:type="paragraph" w:styleId="Nadpis3">
    <w:name w:val="heading 3"/>
    <w:basedOn w:val="Normln"/>
    <w:next w:val="Normln"/>
    <w:qFormat/>
    <w:rsid w:val="00CB5271"/>
    <w:pPr>
      <w:keepNext/>
      <w:tabs>
        <w:tab w:val="num" w:pos="720"/>
      </w:tabs>
      <w:spacing w:line="360" w:lineRule="auto"/>
      <w:ind w:left="720" w:hanging="720"/>
      <w:jc w:val="center"/>
      <w:outlineLvl w:val="2"/>
    </w:pPr>
    <w:rPr>
      <w:rFonts w:ascii="Arial" w:hAnsi="Arial" w:cs="Arial"/>
      <w:b/>
      <w:bCs/>
      <w:sz w:val="40"/>
    </w:rPr>
  </w:style>
  <w:style w:type="paragraph" w:styleId="Nadpis4">
    <w:name w:val="heading 4"/>
    <w:basedOn w:val="Normln"/>
    <w:next w:val="Normln"/>
    <w:qFormat/>
    <w:rsid w:val="00CB5271"/>
    <w:pPr>
      <w:keepNext/>
      <w:tabs>
        <w:tab w:val="num" w:pos="864"/>
      </w:tabs>
      <w:spacing w:line="360" w:lineRule="auto"/>
      <w:ind w:left="864" w:hanging="864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qFormat/>
    <w:rsid w:val="00CB5271"/>
    <w:pPr>
      <w:keepNext/>
      <w:widowControl w:val="0"/>
      <w:tabs>
        <w:tab w:val="num" w:pos="1008"/>
      </w:tabs>
      <w:autoSpaceDE w:val="0"/>
      <w:spacing w:line="360" w:lineRule="auto"/>
      <w:ind w:left="1008" w:hanging="1008"/>
      <w:jc w:val="both"/>
      <w:outlineLvl w:val="4"/>
    </w:pPr>
    <w:rPr>
      <w:rFonts w:ascii="Arial" w:hAnsi="Arial" w:cs="Arial"/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CB5271"/>
    <w:pPr>
      <w:keepNext/>
      <w:widowControl w:val="0"/>
      <w:tabs>
        <w:tab w:val="num" w:pos="1152"/>
      </w:tabs>
      <w:autoSpaceDE w:val="0"/>
      <w:spacing w:line="360" w:lineRule="auto"/>
      <w:ind w:left="1152" w:hanging="1152"/>
      <w:jc w:val="both"/>
      <w:outlineLvl w:val="5"/>
    </w:pPr>
    <w:rPr>
      <w:rFonts w:ascii="Arial" w:hAnsi="Arial" w:cs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sid w:val="00CB5271"/>
    <w:rPr>
      <w:rFonts w:ascii="Symbol" w:hAnsi="Symbol"/>
      <w:b w:val="0"/>
      <w:i w:val="0"/>
      <w:sz w:val="24"/>
      <w:u w:val="none"/>
    </w:rPr>
  </w:style>
  <w:style w:type="character" w:customStyle="1" w:styleId="Standardnpsmoodstavce5">
    <w:name w:val="Standardní písmo odstavce5"/>
    <w:rsid w:val="00CB5271"/>
  </w:style>
  <w:style w:type="character" w:customStyle="1" w:styleId="Absatz-Standardschriftart">
    <w:name w:val="Absatz-Standardschriftart"/>
    <w:rsid w:val="00CB5271"/>
  </w:style>
  <w:style w:type="character" w:customStyle="1" w:styleId="Standardnpsmoodstavce4">
    <w:name w:val="Standardní písmo odstavce4"/>
    <w:rsid w:val="00CB5271"/>
  </w:style>
  <w:style w:type="character" w:customStyle="1" w:styleId="WW8Num2z0">
    <w:name w:val="WW8Num2z0"/>
    <w:rsid w:val="00CB5271"/>
    <w:rPr>
      <w:rFonts w:ascii="Times New Roman" w:hAnsi="Times New Roman"/>
      <w:b/>
      <w:i w:val="0"/>
      <w:sz w:val="28"/>
      <w:u w:val="none"/>
    </w:rPr>
  </w:style>
  <w:style w:type="character" w:customStyle="1" w:styleId="Standardnpsmoodstavce3">
    <w:name w:val="Standardní písmo odstavce3"/>
    <w:rsid w:val="00CB5271"/>
  </w:style>
  <w:style w:type="character" w:customStyle="1" w:styleId="WW-Absatz-Standardschriftart">
    <w:name w:val="WW-Absatz-Standardschriftart"/>
    <w:rsid w:val="00CB5271"/>
  </w:style>
  <w:style w:type="character" w:customStyle="1" w:styleId="WW-Absatz-Standardschriftart1">
    <w:name w:val="WW-Absatz-Standardschriftart1"/>
    <w:rsid w:val="00CB5271"/>
  </w:style>
  <w:style w:type="character" w:customStyle="1" w:styleId="WW-Absatz-Standardschriftart11">
    <w:name w:val="WW-Absatz-Standardschriftart11"/>
    <w:rsid w:val="00CB5271"/>
  </w:style>
  <w:style w:type="character" w:customStyle="1" w:styleId="WW-Absatz-Standardschriftart111">
    <w:name w:val="WW-Absatz-Standardschriftart111"/>
    <w:rsid w:val="00CB5271"/>
  </w:style>
  <w:style w:type="character" w:customStyle="1" w:styleId="WW-Absatz-Standardschriftart1111">
    <w:name w:val="WW-Absatz-Standardschriftart1111"/>
    <w:rsid w:val="00CB5271"/>
  </w:style>
  <w:style w:type="character" w:customStyle="1" w:styleId="WW-Absatz-Standardschriftart11111">
    <w:name w:val="WW-Absatz-Standardschriftart11111"/>
    <w:rsid w:val="00CB5271"/>
  </w:style>
  <w:style w:type="character" w:customStyle="1" w:styleId="Standardnpsmoodstavce2">
    <w:name w:val="Standardní písmo odstavce2"/>
    <w:rsid w:val="00CB5271"/>
  </w:style>
  <w:style w:type="character" w:customStyle="1" w:styleId="WW-Absatz-Standardschriftart111111">
    <w:name w:val="WW-Absatz-Standardschriftart111111"/>
    <w:rsid w:val="00CB5271"/>
  </w:style>
  <w:style w:type="character" w:customStyle="1" w:styleId="WW-Absatz-Standardschriftart1111111">
    <w:name w:val="WW-Absatz-Standardschriftart1111111"/>
    <w:rsid w:val="00CB5271"/>
  </w:style>
  <w:style w:type="character" w:customStyle="1" w:styleId="WW-Absatz-Standardschriftart11111111">
    <w:name w:val="WW-Absatz-Standardschriftart11111111"/>
    <w:rsid w:val="00CB5271"/>
  </w:style>
  <w:style w:type="character" w:customStyle="1" w:styleId="WW-Absatz-Standardschriftart111111111">
    <w:name w:val="WW-Absatz-Standardschriftart111111111"/>
    <w:rsid w:val="00CB5271"/>
  </w:style>
  <w:style w:type="character" w:customStyle="1" w:styleId="WW8Num4z0">
    <w:name w:val="WW8Num4z0"/>
    <w:rsid w:val="00CB5271"/>
    <w:rPr>
      <w:rFonts w:ascii="Arial" w:hAnsi="Arial"/>
      <w:b/>
      <w:i w:val="0"/>
      <w:sz w:val="28"/>
      <w:u w:val="none"/>
    </w:rPr>
  </w:style>
  <w:style w:type="character" w:customStyle="1" w:styleId="Standardnpsmoodstavce1">
    <w:name w:val="Standardní písmo odstavce1"/>
    <w:rsid w:val="00CB5271"/>
  </w:style>
  <w:style w:type="character" w:customStyle="1" w:styleId="WW-Absatz-Standardschriftart1111111111">
    <w:name w:val="WW-Absatz-Standardschriftart1111111111"/>
    <w:rsid w:val="00CB5271"/>
  </w:style>
  <w:style w:type="character" w:customStyle="1" w:styleId="WW-Absatz-Standardschriftart11111111111">
    <w:name w:val="WW-Absatz-Standardschriftart11111111111"/>
    <w:rsid w:val="00CB5271"/>
  </w:style>
  <w:style w:type="character" w:customStyle="1" w:styleId="WW-Absatz-Standardschriftart111111111111">
    <w:name w:val="WW-Absatz-Standardschriftart111111111111"/>
    <w:rsid w:val="00CB5271"/>
  </w:style>
  <w:style w:type="character" w:customStyle="1" w:styleId="WW-Absatz-Standardschriftart1111111111111">
    <w:name w:val="WW-Absatz-Standardschriftart1111111111111"/>
    <w:rsid w:val="00CB5271"/>
  </w:style>
  <w:style w:type="character" w:customStyle="1" w:styleId="WW8Num5z0">
    <w:name w:val="WW8Num5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6z0">
    <w:name w:val="WW8Num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7z0">
    <w:name w:val="WW8Num7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8z0">
    <w:name w:val="WW8Num8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9z0">
    <w:name w:val="WW8Num9z0"/>
    <w:rsid w:val="00CB5271"/>
    <w:rPr>
      <w:rFonts w:ascii="Arial" w:hAnsi="Arial"/>
      <w:b/>
      <w:i w:val="0"/>
      <w:sz w:val="28"/>
      <w:u w:val="none"/>
    </w:rPr>
  </w:style>
  <w:style w:type="character" w:customStyle="1" w:styleId="WW8Num10z0">
    <w:name w:val="WW8Num10z0"/>
    <w:rsid w:val="00CB5271"/>
    <w:rPr>
      <w:rFonts w:ascii="Arial" w:hAnsi="Arial"/>
      <w:b/>
      <w:i w:val="0"/>
      <w:sz w:val="28"/>
      <w:u w:val="none"/>
    </w:rPr>
  </w:style>
  <w:style w:type="character" w:customStyle="1" w:styleId="WW8NumSt4z0">
    <w:name w:val="WW8NumSt4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-Standardnpsmoodstavce">
    <w:name w:val="WW-Standardní písmo odstavce"/>
    <w:rsid w:val="00CB5271"/>
  </w:style>
  <w:style w:type="character" w:styleId="slostrnky">
    <w:name w:val="page number"/>
    <w:basedOn w:val="WW-Standardnpsmoodstavce"/>
    <w:semiHidden/>
    <w:rsid w:val="00CB5271"/>
  </w:style>
  <w:style w:type="character" w:styleId="Hypertextovodkaz">
    <w:name w:val="Hyperlink"/>
    <w:semiHidden/>
    <w:rsid w:val="00CB5271"/>
    <w:rPr>
      <w:color w:val="0000FF"/>
      <w:u w:val="single"/>
    </w:rPr>
  </w:style>
  <w:style w:type="character" w:customStyle="1" w:styleId="WW-Absatz-Standardschriftart11111111111111">
    <w:name w:val="WW-Absatz-Standardschriftart11111111111111"/>
    <w:rsid w:val="00CB5271"/>
  </w:style>
  <w:style w:type="character" w:customStyle="1" w:styleId="Odrky">
    <w:name w:val="Odrážky"/>
    <w:rsid w:val="00CB5271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CB5271"/>
  </w:style>
  <w:style w:type="character" w:customStyle="1" w:styleId="TextbublinyChar">
    <w:name w:val="Text bubliny Char"/>
    <w:rsid w:val="00CB5271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rsid w:val="00CB5271"/>
    <w:rPr>
      <w:rFonts w:ascii="Arial" w:hAnsi="Arial"/>
      <w:sz w:val="24"/>
    </w:rPr>
  </w:style>
  <w:style w:type="character" w:customStyle="1" w:styleId="ZkladntextodsazenChar">
    <w:name w:val="Základní text odsazený Char"/>
    <w:rsid w:val="00CB5271"/>
    <w:rPr>
      <w:rFonts w:ascii="Arial" w:hAnsi="Arial" w:cs="Arial"/>
      <w:sz w:val="24"/>
    </w:rPr>
  </w:style>
  <w:style w:type="paragraph" w:customStyle="1" w:styleId="Nadpis">
    <w:name w:val="Nadpis"/>
    <w:basedOn w:val="Normln"/>
    <w:next w:val="Zkladntext"/>
    <w:rsid w:val="00CB527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CB5271"/>
    <w:pP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CB5271"/>
    <w:rPr>
      <w:rFonts w:cs="Tahoma"/>
    </w:rPr>
  </w:style>
  <w:style w:type="paragraph" w:customStyle="1" w:styleId="Popisek">
    <w:name w:val="Popisek"/>
    <w:basedOn w:val="Normln"/>
    <w:rsid w:val="00CB527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CB5271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CB5271"/>
  </w:style>
  <w:style w:type="paragraph" w:styleId="Zpat">
    <w:name w:val="footer"/>
    <w:basedOn w:val="Normln"/>
    <w:rsid w:val="00CB5271"/>
  </w:style>
  <w:style w:type="paragraph" w:styleId="Zkladntextodsazen">
    <w:name w:val="Body Text Indent"/>
    <w:basedOn w:val="Normln"/>
    <w:semiHidden/>
    <w:rsid w:val="00CB5271"/>
    <w:pPr>
      <w:widowControl w:val="0"/>
      <w:autoSpaceDE w:val="0"/>
      <w:spacing w:line="360" w:lineRule="auto"/>
      <w:ind w:hanging="326"/>
      <w:jc w:val="both"/>
    </w:pPr>
    <w:rPr>
      <w:rFonts w:ascii="Arial" w:hAnsi="Arial" w:cs="Arial"/>
      <w:sz w:val="24"/>
    </w:rPr>
  </w:style>
  <w:style w:type="paragraph" w:customStyle="1" w:styleId="Zkladntextodsazen21">
    <w:name w:val="Základní text odsazený 21"/>
    <w:basedOn w:val="Normln"/>
    <w:rsid w:val="00CB5271"/>
    <w:pPr>
      <w:spacing w:line="360" w:lineRule="auto"/>
      <w:ind w:firstLine="708"/>
      <w:jc w:val="center"/>
    </w:pPr>
    <w:rPr>
      <w:rFonts w:ascii="Arial" w:hAnsi="Arial" w:cs="Arial"/>
      <w:b/>
      <w:bCs/>
      <w:i/>
      <w:sz w:val="36"/>
    </w:rPr>
  </w:style>
  <w:style w:type="paragraph" w:customStyle="1" w:styleId="Zkladntextodsazen31">
    <w:name w:val="Základní text odsazený 31"/>
    <w:basedOn w:val="Normln"/>
    <w:rsid w:val="00CB5271"/>
    <w:pPr>
      <w:spacing w:line="360" w:lineRule="auto"/>
      <w:ind w:firstLine="708"/>
    </w:pPr>
    <w:rPr>
      <w:rFonts w:ascii="Arial" w:hAnsi="Arial" w:cs="Arial"/>
      <w:b/>
      <w:bCs/>
      <w:i/>
      <w:sz w:val="36"/>
    </w:rPr>
  </w:style>
  <w:style w:type="paragraph" w:customStyle="1" w:styleId="Zkladntext21">
    <w:name w:val="Základní text 21"/>
    <w:basedOn w:val="Normln"/>
    <w:rsid w:val="00CB5271"/>
    <w:pPr>
      <w:widowControl w:val="0"/>
      <w:autoSpaceDE w:val="0"/>
      <w:spacing w:line="360" w:lineRule="auto"/>
      <w:jc w:val="both"/>
    </w:pPr>
    <w:rPr>
      <w:rFonts w:ascii="Arial" w:hAnsi="Arial" w:cs="Arial"/>
      <w:b/>
      <w:bCs/>
      <w:sz w:val="24"/>
      <w:szCs w:val="26"/>
    </w:rPr>
  </w:style>
  <w:style w:type="paragraph" w:customStyle="1" w:styleId="Zkladntext31">
    <w:name w:val="Základní text 31"/>
    <w:basedOn w:val="Normln"/>
    <w:rsid w:val="00CB5271"/>
    <w:pPr>
      <w:widowControl w:val="0"/>
      <w:autoSpaceDE w:val="0"/>
      <w:spacing w:line="360" w:lineRule="auto"/>
    </w:pPr>
    <w:rPr>
      <w:rFonts w:ascii="Arial" w:hAnsi="Arial" w:cs="Arial"/>
      <w:sz w:val="24"/>
      <w:szCs w:val="22"/>
    </w:rPr>
  </w:style>
  <w:style w:type="paragraph" w:styleId="Textbubliny">
    <w:name w:val="Balloon Text"/>
    <w:basedOn w:val="Normln"/>
    <w:rsid w:val="00CB52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0D00F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tavecseseznamem">
    <w:name w:val="List Paragraph"/>
    <w:basedOn w:val="Normln"/>
    <w:uiPriority w:val="34"/>
    <w:qFormat/>
    <w:rsid w:val="00154C96"/>
    <w:pPr>
      <w:ind w:left="720"/>
      <w:contextualSpacing/>
    </w:pPr>
  </w:style>
  <w:style w:type="paragraph" w:styleId="Normlnodsazen">
    <w:name w:val="Normal Indent"/>
    <w:basedOn w:val="Normln"/>
    <w:rsid w:val="00DE2A8F"/>
    <w:pPr>
      <w:tabs>
        <w:tab w:val="left" w:pos="709"/>
        <w:tab w:val="left" w:pos="851"/>
      </w:tabs>
      <w:suppressAutoHyphens w:val="0"/>
      <w:ind w:left="708"/>
      <w:jc w:val="both"/>
    </w:pPr>
    <w:rPr>
      <w:sz w:val="24"/>
      <w:lang w:eastAsia="cs-CZ"/>
    </w:rPr>
  </w:style>
  <w:style w:type="paragraph" w:customStyle="1" w:styleId="l5">
    <w:name w:val="l5"/>
    <w:basedOn w:val="Normln"/>
    <w:rsid w:val="00BB3A70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l6">
    <w:name w:val="l6"/>
    <w:basedOn w:val="Normln"/>
    <w:rsid w:val="0092497E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D1791F"/>
    <w:rPr>
      <w:i/>
      <w:iCs/>
    </w:rPr>
  </w:style>
  <w:style w:type="paragraph" w:customStyle="1" w:styleId="Bntext">
    <w:name w:val="Běžný text"/>
    <w:basedOn w:val="Normln"/>
    <w:rsid w:val="00D835F3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l4">
    <w:name w:val="l4"/>
    <w:basedOn w:val="Normln"/>
    <w:rsid w:val="00CD7D3A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Zkladntext22">
    <w:name w:val="Základní text 22"/>
    <w:basedOn w:val="Normln"/>
    <w:rsid w:val="00E5778D"/>
    <w:pPr>
      <w:suppressAutoHyphens w:val="0"/>
      <w:overflowPunct w:val="0"/>
      <w:autoSpaceDE w:val="0"/>
      <w:autoSpaceDN w:val="0"/>
      <w:adjustRightInd w:val="0"/>
      <w:textAlignment w:val="baseline"/>
    </w:pPr>
    <w:rPr>
      <w:sz w:val="24"/>
      <w:lang w:val="de-DE" w:eastAsia="cs-CZ"/>
    </w:rPr>
  </w:style>
  <w:style w:type="paragraph" w:customStyle="1" w:styleId="Zkladntext23">
    <w:name w:val="Základní text 23"/>
    <w:basedOn w:val="Normln"/>
    <w:rsid w:val="00D233AD"/>
    <w:pPr>
      <w:suppressAutoHyphens w:val="0"/>
      <w:overflowPunct w:val="0"/>
      <w:autoSpaceDE w:val="0"/>
      <w:autoSpaceDN w:val="0"/>
      <w:adjustRightInd w:val="0"/>
      <w:textAlignment w:val="baseline"/>
    </w:pPr>
    <w:rPr>
      <w:sz w:val="24"/>
      <w:lang w:val="de-DE"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2C17F7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2C17F7"/>
    <w:rPr>
      <w:sz w:val="16"/>
      <w:szCs w:val="16"/>
      <w:lang w:eastAsia="ar-SA"/>
    </w:rPr>
  </w:style>
  <w:style w:type="paragraph" w:customStyle="1" w:styleId="kapitola">
    <w:name w:val="kapitola"/>
    <w:basedOn w:val="Normln"/>
    <w:rsid w:val="002A372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C1F8C-888F-4F98-80C1-D0A2006D2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4163</TotalTime>
  <Pages>21</Pages>
  <Words>5893</Words>
  <Characters>34770</Characters>
  <Application>Microsoft Office Word</Application>
  <DocSecurity>0</DocSecurity>
  <Lines>289</Lines>
  <Paragraphs>81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Vypracování nabídky na výběr zhotovitele projektu stavby:</vt:lpstr>
    </vt:vector>
  </TitlesOfParts>
  <Company/>
  <LinksUpToDate>false</LinksUpToDate>
  <CharactersWithSpaces>40582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Vypracování nabídky na výběr zhotovitele projektu stavby:</dc:title>
  <dc:creator>Já</dc:creator>
  <cp:lastModifiedBy>aqc@wo.cz</cp:lastModifiedBy>
  <cp:revision>963</cp:revision>
  <cp:lastPrinted>2024-03-25T07:44:00Z</cp:lastPrinted>
  <dcterms:created xsi:type="dcterms:W3CDTF">2020-11-26T12:09:00Z</dcterms:created>
  <dcterms:modified xsi:type="dcterms:W3CDTF">2025-06-17T06:42:00Z</dcterms:modified>
</cp:coreProperties>
</file>